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6800" w:rsidRPr="00142171" w:rsidRDefault="00C96800" w:rsidP="00C96800">
      <w:pPr>
        <w:ind w:left="4820"/>
        <w:rPr>
          <w:noProof/>
        </w:rPr>
      </w:pPr>
      <w:r w:rsidRPr="00142171">
        <w:rPr>
          <w:noProof/>
        </w:rPr>
        <w:t xml:space="preserve">ПРИЛОЖЕНИЕ № </w:t>
      </w:r>
      <w:r>
        <w:rPr>
          <w:noProof/>
        </w:rPr>
        <w:t>1</w:t>
      </w:r>
    </w:p>
    <w:p w:rsidR="00C96800" w:rsidRDefault="00C96800" w:rsidP="00C96800">
      <w:pPr>
        <w:ind w:left="4820"/>
        <w:rPr>
          <w:noProof/>
        </w:rPr>
      </w:pPr>
      <w:r>
        <w:rPr>
          <w:noProof/>
        </w:rPr>
        <w:t xml:space="preserve">к решению Совета </w:t>
      </w:r>
    </w:p>
    <w:p w:rsidR="00C96800" w:rsidRDefault="00C96800" w:rsidP="00C96800">
      <w:pPr>
        <w:ind w:left="4820"/>
        <w:rPr>
          <w:noProof/>
        </w:rPr>
      </w:pPr>
      <w:r>
        <w:rPr>
          <w:noProof/>
        </w:rPr>
        <w:t>Бжедуховского сельского поселения                                                    Белореченского муниципального района Краснодарского края                                                        от 09.02.2026 г. № 83</w:t>
      </w:r>
    </w:p>
    <w:p w:rsidR="00C96800" w:rsidRDefault="00C96800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</w:p>
    <w:p w:rsidR="00C96800" w:rsidRDefault="00C96800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</w:p>
    <w:p w:rsidR="00C96800" w:rsidRDefault="00C96800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</w:p>
    <w:p w:rsidR="007B0953" w:rsidRPr="00DA61A3" w:rsidRDefault="007B0953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DA61A3">
        <w:rPr>
          <w:b/>
        </w:rPr>
        <w:t>ОБ ОСНОВНЫХ ИТОГАХ</w:t>
      </w:r>
    </w:p>
    <w:p w:rsidR="007B0953" w:rsidRPr="00DA61A3" w:rsidRDefault="007B0953" w:rsidP="00643350">
      <w:pPr>
        <w:tabs>
          <w:tab w:val="left" w:pos="8100"/>
        </w:tabs>
        <w:ind w:right="-245"/>
        <w:jc w:val="center"/>
        <w:rPr>
          <w:b/>
        </w:rPr>
      </w:pPr>
      <w:r w:rsidRPr="00DA61A3">
        <w:rPr>
          <w:b/>
        </w:rPr>
        <w:t>СОЦИАЛЬНОГО И ЭКОНОМИЧЕСКОГО РАЗВИТИЯ</w:t>
      </w:r>
    </w:p>
    <w:p w:rsidR="007B0953" w:rsidRPr="00DA61A3" w:rsidRDefault="007B0953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DA61A3">
        <w:rPr>
          <w:b/>
        </w:rPr>
        <w:t>БЖЕДУХОВСКОГО СЕЛЬСКОГО ПОСЕЛЕНИЯ</w:t>
      </w:r>
    </w:p>
    <w:p w:rsidR="004D378A" w:rsidRPr="00DA61A3" w:rsidRDefault="007B0953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DA61A3">
        <w:rPr>
          <w:b/>
        </w:rPr>
        <w:t xml:space="preserve">БЕЛОРЕЧЕНСКОГО </w:t>
      </w:r>
      <w:r w:rsidR="004D378A" w:rsidRPr="00DA61A3">
        <w:rPr>
          <w:b/>
        </w:rPr>
        <w:t xml:space="preserve">МУНИЦИПАЛЬНОГО </w:t>
      </w:r>
      <w:r w:rsidRPr="00DA61A3">
        <w:rPr>
          <w:b/>
        </w:rPr>
        <w:t>РАЙОНА</w:t>
      </w:r>
    </w:p>
    <w:p w:rsidR="007B0953" w:rsidRPr="00DA61A3" w:rsidRDefault="004D378A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DA61A3">
        <w:rPr>
          <w:b/>
        </w:rPr>
        <w:t>КРАСНОДАРСКОГО КРАЯ</w:t>
      </w:r>
    </w:p>
    <w:p w:rsidR="007B0953" w:rsidRPr="00DA61A3" w:rsidRDefault="00253EB1" w:rsidP="00643350">
      <w:pPr>
        <w:tabs>
          <w:tab w:val="left" w:pos="8100"/>
        </w:tabs>
        <w:ind w:right="-245"/>
        <w:jc w:val="center"/>
        <w:outlineLvl w:val="0"/>
        <w:rPr>
          <w:b/>
        </w:rPr>
      </w:pPr>
      <w:r w:rsidRPr="00DA61A3">
        <w:rPr>
          <w:b/>
        </w:rPr>
        <w:t>ЗА 20</w:t>
      </w:r>
      <w:r w:rsidR="005E6632" w:rsidRPr="00DA61A3">
        <w:rPr>
          <w:b/>
        </w:rPr>
        <w:t>2</w:t>
      </w:r>
      <w:r w:rsidR="004D378A" w:rsidRPr="00DA61A3">
        <w:rPr>
          <w:b/>
        </w:rPr>
        <w:t>5</w:t>
      </w:r>
      <w:r w:rsidR="007B0953" w:rsidRPr="00DA61A3">
        <w:rPr>
          <w:b/>
        </w:rPr>
        <w:t xml:space="preserve"> ГОД</w:t>
      </w:r>
    </w:p>
    <w:p w:rsidR="00754CB8" w:rsidRPr="00DA61A3" w:rsidRDefault="00754CB8" w:rsidP="00832D02">
      <w:pPr>
        <w:tabs>
          <w:tab w:val="left" w:pos="8100"/>
        </w:tabs>
        <w:ind w:right="-245"/>
        <w:jc w:val="both"/>
        <w:rPr>
          <w:b/>
        </w:rPr>
      </w:pPr>
    </w:p>
    <w:p w:rsidR="007B0953" w:rsidRPr="00DA61A3" w:rsidRDefault="007B0953" w:rsidP="00DA61A3">
      <w:pPr>
        <w:jc w:val="center"/>
      </w:pPr>
      <w:r w:rsidRPr="00DA61A3">
        <w:t>Уважаемые жители Бжедуховского сельского поселения</w:t>
      </w:r>
      <w:r w:rsidR="00154690">
        <w:t xml:space="preserve"> Белореченского муниципального района Краснодарского края </w:t>
      </w:r>
      <w:r w:rsidRPr="00DA61A3">
        <w:t>и приглашенные лица! Уважаемые депутаты!</w:t>
      </w:r>
    </w:p>
    <w:p w:rsidR="00697557" w:rsidRPr="00DA61A3" w:rsidRDefault="00697557" w:rsidP="00832D02">
      <w:pPr>
        <w:jc w:val="both"/>
      </w:pPr>
    </w:p>
    <w:p w:rsidR="00697557" w:rsidRPr="00DA61A3" w:rsidRDefault="00697557" w:rsidP="00154690">
      <w:pPr>
        <w:ind w:firstLine="567"/>
        <w:jc w:val="both"/>
      </w:pPr>
      <w:r w:rsidRPr="00DA61A3">
        <w:t>Перед тем как начать свой доклад прошу почтить память наших  героев павших в ходе специальной военной операции минутой молчания!</w:t>
      </w:r>
    </w:p>
    <w:p w:rsidR="00754CB8" w:rsidRPr="00DA61A3" w:rsidRDefault="00754CB8" w:rsidP="00832D02">
      <w:pPr>
        <w:jc w:val="both"/>
      </w:pPr>
    </w:p>
    <w:p w:rsidR="004A30C7" w:rsidRPr="00DA61A3" w:rsidRDefault="004A30C7" w:rsidP="00832D02">
      <w:pPr>
        <w:ind w:firstLine="567"/>
        <w:jc w:val="both"/>
      </w:pPr>
      <w:r w:rsidRPr="00DA61A3">
        <w:t xml:space="preserve">В соответствии с Федеральным Законом «Об общих принципах организации местного самоуправления в </w:t>
      </w:r>
      <w:r w:rsidR="00604FD7">
        <w:t>единой системе публичной власти</w:t>
      </w:r>
      <w:r w:rsidRPr="00DA61A3">
        <w:t>» представляю Совету ежегодный отчет о результатах деятельности администрации Бжедуховского сельского поселения за 202</w:t>
      </w:r>
      <w:r w:rsidR="008204FB" w:rsidRPr="00DA61A3">
        <w:t>5</w:t>
      </w:r>
      <w:r w:rsidRPr="00DA61A3">
        <w:t xml:space="preserve"> год.</w:t>
      </w:r>
    </w:p>
    <w:p w:rsidR="004A30C7" w:rsidRPr="00DA61A3" w:rsidRDefault="004A30C7" w:rsidP="00832D02">
      <w:pPr>
        <w:ind w:firstLine="567"/>
        <w:jc w:val="both"/>
      </w:pPr>
      <w:r w:rsidRPr="00DA61A3">
        <w:t>В течение 202</w:t>
      </w:r>
      <w:r w:rsidR="008204FB" w:rsidRPr="00DA61A3">
        <w:t>5</w:t>
      </w:r>
      <w:r w:rsidRPr="00DA61A3">
        <w:t>года  я, как глава администрации Бжедуховского сельского поселения  Белореченского  района, осуществлял свою работу в пределах полномочий, установленных действующим законодательством и Уставом Бжедуховского сельского поселения по решению вопросов местного значения и в том числе вопросов поставленных Советом депутатов сельского поселения.</w:t>
      </w:r>
    </w:p>
    <w:p w:rsidR="004A30C7" w:rsidRPr="00DA61A3" w:rsidRDefault="004A30C7" w:rsidP="00832D02">
      <w:pPr>
        <w:ind w:firstLine="567"/>
        <w:jc w:val="both"/>
      </w:pPr>
      <w:r w:rsidRPr="00DA61A3">
        <w:t>Основная деятельность администрации была направлена на обеспечение жизнедеятельности, повышения качества жизни и роста благосостояния населения Бжедуховского сельского поселения.</w:t>
      </w:r>
    </w:p>
    <w:p w:rsidR="004A30C7" w:rsidRPr="00DA61A3" w:rsidRDefault="004A30C7" w:rsidP="00832D02">
      <w:pPr>
        <w:ind w:firstLine="567"/>
        <w:jc w:val="both"/>
      </w:pPr>
      <w:r w:rsidRPr="00DA61A3">
        <w:t>Результат определен состоянием уровня жизни населения.</w:t>
      </w:r>
    </w:p>
    <w:p w:rsidR="004A30C7" w:rsidRPr="00DA61A3" w:rsidRDefault="004A30C7" w:rsidP="00832D02">
      <w:pPr>
        <w:ind w:firstLine="567"/>
        <w:jc w:val="both"/>
      </w:pPr>
      <w:r w:rsidRPr="00DA61A3">
        <w:t>Территория Бжедуховского сельского поселения составляет 14785,9  тыс.га</w:t>
      </w:r>
      <w:proofErr w:type="gramStart"/>
      <w:r w:rsidRPr="00DA61A3">
        <w:t xml:space="preserve">., </w:t>
      </w:r>
      <w:proofErr w:type="gramEnd"/>
      <w:r w:rsidRPr="00DA61A3">
        <w:t>на ней расположено 5 населенных пунктов:</w:t>
      </w:r>
      <w:r w:rsidR="00154690">
        <w:t xml:space="preserve"> </w:t>
      </w:r>
      <w:r w:rsidRPr="00DA61A3">
        <w:t>ст. Бжедуховская</w:t>
      </w:r>
      <w:r w:rsidR="00B90D2B" w:rsidRPr="00DA61A3">
        <w:t xml:space="preserve"> с населением численностью - 202</w:t>
      </w:r>
      <w:r w:rsidRPr="00DA61A3">
        <w:t>2 человек, п.</w:t>
      </w:r>
      <w:r w:rsidR="00154690">
        <w:t xml:space="preserve"> </w:t>
      </w:r>
      <w:proofErr w:type="spellStart"/>
      <w:r w:rsidRPr="00DA61A3">
        <w:t>Нижневеденеевский</w:t>
      </w:r>
      <w:proofErr w:type="spellEnd"/>
      <w:r w:rsidRPr="00DA61A3">
        <w:t xml:space="preserve"> – 539 человек, ст.</w:t>
      </w:r>
      <w:r w:rsidR="00154690">
        <w:t xml:space="preserve"> </w:t>
      </w:r>
      <w:r w:rsidRPr="00DA61A3">
        <w:t>Октябрьская – 368 человек, х.</w:t>
      </w:r>
      <w:r w:rsidR="00154690">
        <w:t xml:space="preserve"> </w:t>
      </w:r>
      <w:proofErr w:type="spellStart"/>
      <w:r w:rsidRPr="00DA61A3">
        <w:t>Каневецкий</w:t>
      </w:r>
      <w:proofErr w:type="spellEnd"/>
      <w:r w:rsidRPr="00DA61A3">
        <w:t xml:space="preserve"> – 109 человек, х.</w:t>
      </w:r>
      <w:r w:rsidR="00154690">
        <w:t xml:space="preserve"> </w:t>
      </w:r>
      <w:proofErr w:type="spellStart"/>
      <w:r w:rsidRPr="00DA61A3">
        <w:t>Новогурийский</w:t>
      </w:r>
      <w:proofErr w:type="spellEnd"/>
      <w:r w:rsidR="0037735F" w:rsidRPr="00DA61A3">
        <w:t xml:space="preserve"> – 129 человек</w:t>
      </w:r>
      <w:r w:rsidR="00F70CA6" w:rsidRPr="00DA61A3">
        <w:t>. На начало 202</w:t>
      </w:r>
      <w:r w:rsidR="008204FB" w:rsidRPr="00DA61A3">
        <w:t>5</w:t>
      </w:r>
      <w:r w:rsidRPr="00DA61A3">
        <w:t xml:space="preserve"> года численность населения Бжедуховского се</w:t>
      </w:r>
      <w:r w:rsidR="00314B87" w:rsidRPr="00DA61A3">
        <w:t>льского поселения составило 3122</w:t>
      </w:r>
      <w:r w:rsidRPr="00DA61A3">
        <w:t xml:space="preserve"> человек</w:t>
      </w:r>
      <w:r w:rsidR="00664385" w:rsidRPr="00DA61A3">
        <w:t>а</w:t>
      </w:r>
      <w:r w:rsidRPr="00DA61A3">
        <w:t>.</w:t>
      </w:r>
    </w:p>
    <w:p w:rsidR="004A30C7" w:rsidRPr="00DA61A3" w:rsidRDefault="004A30C7" w:rsidP="00832D02">
      <w:pPr>
        <w:ind w:firstLine="567"/>
        <w:jc w:val="both"/>
      </w:pPr>
      <w:r w:rsidRPr="00DA61A3">
        <w:t>Показатели естественного движения населения в Бжедуховском поселении за предыдущие два года таковы:</w:t>
      </w:r>
    </w:p>
    <w:p w:rsidR="009E43AF" w:rsidRPr="00DA61A3" w:rsidRDefault="009E43AF" w:rsidP="00832D02">
      <w:pPr>
        <w:shd w:val="clear" w:color="auto" w:fill="FFFFFF" w:themeFill="background1"/>
        <w:ind w:firstLine="567"/>
        <w:jc w:val="both"/>
        <w:rPr>
          <w:shd w:val="clear" w:color="auto" w:fill="FFFFFF" w:themeFill="background1"/>
        </w:rPr>
      </w:pPr>
      <w:r w:rsidRPr="00DA61A3">
        <w:rPr>
          <w:shd w:val="clear" w:color="auto" w:fill="FFFFFF" w:themeFill="background1"/>
        </w:rPr>
        <w:t>В 2024 году родилось -  17,  умерло- 41 человек.</w:t>
      </w:r>
    </w:p>
    <w:p w:rsidR="004A30C7" w:rsidRPr="00DA61A3" w:rsidRDefault="004A30C7" w:rsidP="00832D02">
      <w:pPr>
        <w:shd w:val="clear" w:color="auto" w:fill="FFFFFF" w:themeFill="background1"/>
        <w:ind w:firstLine="567"/>
        <w:jc w:val="both"/>
        <w:rPr>
          <w:shd w:val="clear" w:color="auto" w:fill="FFFFFF" w:themeFill="background1"/>
        </w:rPr>
      </w:pPr>
      <w:r w:rsidRPr="00DA61A3">
        <w:rPr>
          <w:shd w:val="clear" w:color="auto" w:fill="FFFFFF" w:themeFill="background1"/>
        </w:rPr>
        <w:t>В 202</w:t>
      </w:r>
      <w:r w:rsidR="009E43AF" w:rsidRPr="00DA61A3">
        <w:rPr>
          <w:shd w:val="clear" w:color="auto" w:fill="FFFFFF" w:themeFill="background1"/>
        </w:rPr>
        <w:t>5</w:t>
      </w:r>
      <w:r w:rsidRPr="00DA61A3">
        <w:rPr>
          <w:shd w:val="clear" w:color="auto" w:fill="FFFFFF" w:themeFill="background1"/>
        </w:rPr>
        <w:t xml:space="preserve"> году род</w:t>
      </w:r>
      <w:r w:rsidR="00B90D2B" w:rsidRPr="00DA61A3">
        <w:rPr>
          <w:shd w:val="clear" w:color="auto" w:fill="FFFFFF" w:themeFill="background1"/>
        </w:rPr>
        <w:t xml:space="preserve">илось </w:t>
      </w:r>
      <w:r w:rsidR="00F6513F" w:rsidRPr="00DA61A3">
        <w:rPr>
          <w:shd w:val="clear" w:color="auto" w:fill="FFFFFF" w:themeFill="background1"/>
        </w:rPr>
        <w:t>-</w:t>
      </w:r>
      <w:r w:rsidR="00B95FE1" w:rsidRPr="00DA61A3">
        <w:rPr>
          <w:shd w:val="clear" w:color="auto" w:fill="FFFFFF" w:themeFill="background1"/>
        </w:rPr>
        <w:t xml:space="preserve"> 22</w:t>
      </w:r>
      <w:r w:rsidR="00F6513F" w:rsidRPr="00DA61A3">
        <w:rPr>
          <w:shd w:val="clear" w:color="auto" w:fill="FFFFFF" w:themeFill="background1"/>
        </w:rPr>
        <w:t xml:space="preserve">,  умерло- </w:t>
      </w:r>
      <w:r w:rsidR="009E43AF" w:rsidRPr="00DA61A3">
        <w:rPr>
          <w:shd w:val="clear" w:color="auto" w:fill="FFFFFF" w:themeFill="background1"/>
        </w:rPr>
        <w:t>34</w:t>
      </w:r>
      <w:r w:rsidR="00B90D2B" w:rsidRPr="00DA61A3">
        <w:rPr>
          <w:shd w:val="clear" w:color="auto" w:fill="FFFFFF" w:themeFill="background1"/>
        </w:rPr>
        <w:t xml:space="preserve"> человек</w:t>
      </w:r>
      <w:r w:rsidR="009E43AF" w:rsidRPr="00DA61A3">
        <w:rPr>
          <w:shd w:val="clear" w:color="auto" w:fill="FFFFFF" w:themeFill="background1"/>
        </w:rPr>
        <w:t>а</w:t>
      </w:r>
      <w:r w:rsidRPr="00DA61A3">
        <w:rPr>
          <w:shd w:val="clear" w:color="auto" w:fill="FFFFFF" w:themeFill="background1"/>
        </w:rPr>
        <w:t>.</w:t>
      </w:r>
    </w:p>
    <w:p w:rsidR="0016568F" w:rsidRPr="00DA61A3" w:rsidRDefault="0016568F" w:rsidP="00832D02">
      <w:pPr>
        <w:shd w:val="clear" w:color="auto" w:fill="FFFFFF" w:themeFill="background1"/>
        <w:ind w:firstLine="567"/>
        <w:jc w:val="both"/>
      </w:pPr>
    </w:p>
    <w:p w:rsidR="006A7A36" w:rsidRPr="00DA61A3" w:rsidRDefault="006A7A36" w:rsidP="00832D02">
      <w:pPr>
        <w:shd w:val="clear" w:color="auto" w:fill="FFFFFF" w:themeFill="background1"/>
        <w:ind w:firstLine="567"/>
        <w:jc w:val="both"/>
      </w:pPr>
      <w:r w:rsidRPr="00DA61A3">
        <w:t>Трудоспособного населения в Бжедуховском  поселении – 1840 человек.</w:t>
      </w:r>
    </w:p>
    <w:p w:rsidR="00154690" w:rsidRDefault="006A7A36" w:rsidP="00154690">
      <w:pPr>
        <w:shd w:val="clear" w:color="auto" w:fill="FFFFFF" w:themeFill="background1"/>
        <w:ind w:firstLine="567"/>
        <w:jc w:val="both"/>
      </w:pPr>
      <w:r w:rsidRPr="00DA61A3">
        <w:rPr>
          <w:b/>
        </w:rPr>
        <w:t>Формирование бюджета</w:t>
      </w:r>
      <w:r w:rsidRPr="00DA61A3">
        <w:t> это наиболее важный и сложный вопрос в рамках реализации полномочий и является  главным финансовым инструментом для достижения стабильности социально-экономического развития поселения и показателей эффективности. Формирование, утверждение и контроль исполнения бюджета осуществляется исходя из налоговых доходов поселения, определённых законодательством Российской Федерацией. В соответствии с Положением о бюджетном процессе и Бюджетным кодексом РФ. Бюджет утверждается депутатами сельского поселения после проведения публичных слушаний.</w:t>
      </w:r>
    </w:p>
    <w:p w:rsidR="00154690" w:rsidRDefault="006A7A36" w:rsidP="00154690">
      <w:pPr>
        <w:shd w:val="clear" w:color="auto" w:fill="FFFFFF" w:themeFill="background1"/>
        <w:ind w:firstLine="567"/>
        <w:jc w:val="both"/>
      </w:pPr>
      <w:r w:rsidRPr="00DA61A3">
        <w:t>По итогам исполнения бюджета за  202</w:t>
      </w:r>
      <w:r w:rsidR="006C12E1" w:rsidRPr="00DA61A3">
        <w:t>5</w:t>
      </w:r>
      <w:r w:rsidRPr="00DA61A3">
        <w:t xml:space="preserve"> год</w:t>
      </w:r>
      <w:r w:rsidR="00154690">
        <w:t xml:space="preserve"> </w:t>
      </w:r>
      <w:r w:rsidRPr="00DA61A3">
        <w:t>получены доходы в объеме</w:t>
      </w:r>
      <w:r w:rsidR="00154690">
        <w:t xml:space="preserve"> </w:t>
      </w:r>
      <w:r w:rsidR="008165FD" w:rsidRPr="00DA61A3">
        <w:t>26</w:t>
      </w:r>
      <w:r w:rsidRPr="00DA61A3">
        <w:t xml:space="preserve"> млн. </w:t>
      </w:r>
      <w:r w:rsidR="008165FD" w:rsidRPr="00DA61A3">
        <w:t>534</w:t>
      </w:r>
      <w:r w:rsidRPr="00DA61A3">
        <w:t xml:space="preserve"> тыс. рублей, (так, к </w:t>
      </w:r>
      <w:proofErr w:type="gramStart"/>
      <w:r w:rsidRPr="00DA61A3">
        <w:t>примеру</w:t>
      </w:r>
      <w:proofErr w:type="gramEnd"/>
      <w:r w:rsidRPr="00DA61A3">
        <w:t xml:space="preserve"> в 202</w:t>
      </w:r>
      <w:r w:rsidR="008165FD" w:rsidRPr="00DA61A3">
        <w:t>4</w:t>
      </w:r>
      <w:r w:rsidRPr="00DA61A3">
        <w:t xml:space="preserve"> году доходная часть бюджета Бжедуховского сельского поселения составила </w:t>
      </w:r>
      <w:r w:rsidR="008165FD" w:rsidRPr="00DA61A3">
        <w:t>74</w:t>
      </w:r>
      <w:r w:rsidRPr="00DA61A3">
        <w:rPr>
          <w:bCs/>
        </w:rPr>
        <w:t xml:space="preserve"> млн. </w:t>
      </w:r>
      <w:r w:rsidR="008165FD" w:rsidRPr="00DA61A3">
        <w:rPr>
          <w:bCs/>
        </w:rPr>
        <w:t>912</w:t>
      </w:r>
      <w:r w:rsidRPr="00DA61A3">
        <w:t xml:space="preserve"> тыс. рублей) </w:t>
      </w:r>
      <w:r w:rsidR="008165FD" w:rsidRPr="00DA61A3">
        <w:t>меньше</w:t>
      </w:r>
      <w:r w:rsidRPr="00DA61A3">
        <w:t xml:space="preserve"> на </w:t>
      </w:r>
      <w:r w:rsidR="008165FD" w:rsidRPr="00DA61A3">
        <w:t>48</w:t>
      </w:r>
      <w:r w:rsidRPr="00DA61A3">
        <w:t xml:space="preserve"> млн. </w:t>
      </w:r>
      <w:r w:rsidR="008165FD" w:rsidRPr="00DA61A3">
        <w:t>378</w:t>
      </w:r>
      <w:r w:rsidRPr="00DA61A3">
        <w:t xml:space="preserve"> тыс. рублей. Темп роста </w:t>
      </w:r>
      <w:r w:rsidR="00B0793E">
        <w:t xml:space="preserve">снизился и </w:t>
      </w:r>
      <w:r w:rsidRPr="00DA61A3">
        <w:t xml:space="preserve"> составил</w:t>
      </w:r>
      <w:r w:rsidR="008165FD" w:rsidRPr="00DA61A3">
        <w:t>35,4</w:t>
      </w:r>
      <w:r w:rsidRPr="00DA61A3">
        <w:t>%</w:t>
      </w:r>
      <w:r w:rsidR="00B0793E">
        <w:t xml:space="preserve"> в связи с тем, что в предыдущем году был продан земельный участок сельскохозяйственного назначения стоимостью 38,5 млн. рублей. </w:t>
      </w:r>
    </w:p>
    <w:p w:rsidR="00154690" w:rsidRDefault="00B0793E" w:rsidP="00154690">
      <w:pPr>
        <w:shd w:val="clear" w:color="auto" w:fill="FFFFFF" w:themeFill="background1"/>
        <w:ind w:firstLine="567"/>
        <w:jc w:val="both"/>
      </w:pPr>
      <w:r>
        <w:t>Исполнение доходной части бюджета состоит из следующих видов налогов:</w:t>
      </w:r>
      <w:bookmarkStart w:id="0" w:name="_GoBack"/>
      <w:bookmarkEnd w:id="0"/>
    </w:p>
    <w:p w:rsidR="00154690" w:rsidRDefault="00B0793E" w:rsidP="00154690">
      <w:pPr>
        <w:shd w:val="clear" w:color="auto" w:fill="FFFFFF" w:themeFill="background1"/>
        <w:ind w:firstLine="567"/>
        <w:jc w:val="both"/>
      </w:pPr>
      <w:r>
        <w:t>1</w:t>
      </w:r>
      <w:r w:rsidR="006A7A36" w:rsidRPr="00DA61A3">
        <w:t xml:space="preserve">) Налоговые и неналоговые доходы бюджета поселения –  </w:t>
      </w:r>
      <w:r w:rsidR="008165FD" w:rsidRPr="00DA61A3">
        <w:t>15</w:t>
      </w:r>
      <w:r w:rsidR="006A7A36" w:rsidRPr="00DA61A3">
        <w:t xml:space="preserve"> млн. </w:t>
      </w:r>
      <w:r w:rsidR="008165FD" w:rsidRPr="00DA61A3">
        <w:t>558</w:t>
      </w:r>
      <w:r w:rsidR="006A7A36" w:rsidRPr="00DA61A3">
        <w:t xml:space="preserve"> тыс. рублей (</w:t>
      </w:r>
      <w:r w:rsidR="008165FD" w:rsidRPr="00DA61A3">
        <w:t>58,6</w:t>
      </w:r>
      <w:r w:rsidR="006A7A36" w:rsidRPr="00DA61A3">
        <w:t xml:space="preserve">% всего бюджета), что составляет выполнение </w:t>
      </w:r>
      <w:r w:rsidR="008165FD" w:rsidRPr="00DA61A3">
        <w:t>плана на 111</w:t>
      </w:r>
      <w:r w:rsidR="006A7A36" w:rsidRPr="00DA61A3">
        <w:t>,6%.Темп роста собственных поступлений к 202</w:t>
      </w:r>
      <w:r w:rsidR="008165FD" w:rsidRPr="00DA61A3">
        <w:t>4</w:t>
      </w:r>
      <w:r w:rsidR="006A7A36" w:rsidRPr="00DA61A3">
        <w:t xml:space="preserve"> году составил </w:t>
      </w:r>
      <w:r w:rsidR="008165FD" w:rsidRPr="00DA61A3">
        <w:t>23,8</w:t>
      </w:r>
      <w:r w:rsidR="006A7A36" w:rsidRPr="00DA61A3">
        <w:t>%;</w:t>
      </w:r>
    </w:p>
    <w:p w:rsidR="00154690" w:rsidRDefault="006A7A36" w:rsidP="00154690">
      <w:pPr>
        <w:shd w:val="clear" w:color="auto" w:fill="FFFFFF" w:themeFill="background1"/>
        <w:ind w:firstLine="567"/>
        <w:jc w:val="both"/>
      </w:pPr>
      <w:r w:rsidRPr="00DA61A3">
        <w:t xml:space="preserve">2) Дотации из краевого бюджета на выравнивание бюджетной обеспеченности – </w:t>
      </w:r>
      <w:r w:rsidR="008165FD" w:rsidRPr="00DA61A3">
        <w:t>4</w:t>
      </w:r>
      <w:r w:rsidRPr="00DA61A3">
        <w:t xml:space="preserve"> млн. </w:t>
      </w:r>
      <w:r w:rsidR="00B05F40" w:rsidRPr="00DA61A3">
        <w:t>0</w:t>
      </w:r>
      <w:r w:rsidR="008165FD" w:rsidRPr="00DA61A3">
        <w:t>71</w:t>
      </w:r>
      <w:r w:rsidRPr="00DA61A3">
        <w:t xml:space="preserve"> тысяч рублей;</w:t>
      </w:r>
    </w:p>
    <w:p w:rsidR="00154690" w:rsidRDefault="00B05F40" w:rsidP="00154690">
      <w:pPr>
        <w:shd w:val="clear" w:color="auto" w:fill="FFFFFF" w:themeFill="background1"/>
        <w:ind w:firstLine="567"/>
        <w:jc w:val="both"/>
      </w:pPr>
      <w:r w:rsidRPr="00DA61A3">
        <w:t>3</w:t>
      </w:r>
      <w:r w:rsidR="006A7A36" w:rsidRPr="00DA61A3">
        <w:t xml:space="preserve">) Дотация на поощрение победителей краевого конкурса </w:t>
      </w:r>
      <w:r w:rsidRPr="00DA61A3">
        <w:t xml:space="preserve">на звание «Лучший орган территориального общественного самоуправления» за 2024 год </w:t>
      </w:r>
      <w:r w:rsidR="006A7A36" w:rsidRPr="00DA61A3">
        <w:t>(</w:t>
      </w:r>
      <w:r w:rsidRPr="00DA61A3">
        <w:t>3</w:t>
      </w:r>
      <w:r w:rsidR="006A7A36" w:rsidRPr="00DA61A3">
        <w:t xml:space="preserve"> место) – </w:t>
      </w:r>
      <w:r w:rsidRPr="00DA61A3">
        <w:t>4</w:t>
      </w:r>
      <w:r w:rsidR="006A7A36" w:rsidRPr="00DA61A3">
        <w:t>00 тыс. рублей;</w:t>
      </w:r>
    </w:p>
    <w:p w:rsidR="00154690" w:rsidRDefault="00B05F40" w:rsidP="00154690">
      <w:pPr>
        <w:shd w:val="clear" w:color="auto" w:fill="FFFFFF" w:themeFill="background1"/>
        <w:ind w:firstLine="567"/>
        <w:jc w:val="both"/>
        <w:rPr>
          <w:lang w:eastAsia="ru-RU"/>
        </w:rPr>
      </w:pPr>
      <w:r w:rsidRPr="00DA61A3">
        <w:t>4) Субсидии бюджетам бюджетной системы Российской Федерации на с</w:t>
      </w:r>
      <w:r w:rsidRPr="00DA61A3">
        <w:rPr>
          <w:lang w:eastAsia="ru-RU"/>
        </w:rPr>
        <w:t>оздание многофункциональной спортивно-игровой площадки с зоной уличных тренажеров и</w:t>
      </w:r>
      <w:r w:rsidR="00154690">
        <w:rPr>
          <w:lang w:eastAsia="ru-RU"/>
        </w:rPr>
        <w:t xml:space="preserve"> </w:t>
      </w:r>
      <w:proofErr w:type="spellStart"/>
      <w:r w:rsidRPr="00DA61A3">
        <w:rPr>
          <w:lang w:eastAsia="ru-RU"/>
        </w:rPr>
        <w:t>воркаута</w:t>
      </w:r>
      <w:proofErr w:type="spellEnd"/>
      <w:r w:rsidR="00806E00" w:rsidRPr="00DA61A3">
        <w:rPr>
          <w:lang w:eastAsia="ru-RU"/>
        </w:rPr>
        <w:t>–6 млн. 162 тыс. рублей;</w:t>
      </w:r>
    </w:p>
    <w:p w:rsidR="00154690" w:rsidRDefault="00806E00" w:rsidP="00154690">
      <w:pPr>
        <w:shd w:val="clear" w:color="auto" w:fill="FFFFFF" w:themeFill="background1"/>
        <w:ind w:firstLine="567"/>
        <w:jc w:val="both"/>
        <w:rPr>
          <w:lang w:eastAsia="ru-RU"/>
        </w:rPr>
      </w:pPr>
      <w:r w:rsidRPr="00DA61A3">
        <w:t>5</w:t>
      </w:r>
      <w:r w:rsidR="006A7A36" w:rsidRPr="00DA61A3">
        <w:t xml:space="preserve">)Субвенции на осуществление первичного воинского учета и  осуществление деятельности административной комиссии – </w:t>
      </w:r>
      <w:r w:rsidR="00B05F40" w:rsidRPr="00DA61A3">
        <w:t>421</w:t>
      </w:r>
      <w:r w:rsidR="006A7A36" w:rsidRPr="00DA61A3">
        <w:t>,9 тысяч рублей;</w:t>
      </w:r>
    </w:p>
    <w:p w:rsidR="00154690" w:rsidRDefault="006A7A36" w:rsidP="00154690">
      <w:pPr>
        <w:shd w:val="clear" w:color="auto" w:fill="FFFFFF" w:themeFill="background1"/>
        <w:ind w:firstLine="567"/>
        <w:jc w:val="both"/>
        <w:rPr>
          <w:lang w:eastAsia="ru-RU"/>
        </w:rPr>
      </w:pPr>
      <w:r w:rsidRPr="00DA61A3">
        <w:t>Бюджетная политика в сфере расходов бюджета  сельского поселения была направлена на решение социальных и экономических задач  поселения, на обеспечение эффективности и результативности бюджетных расходов.</w:t>
      </w:r>
    </w:p>
    <w:p w:rsidR="006A7A36" w:rsidRPr="00DA61A3" w:rsidRDefault="006A7A36" w:rsidP="00154690">
      <w:pPr>
        <w:shd w:val="clear" w:color="auto" w:fill="FFFFFF" w:themeFill="background1"/>
        <w:ind w:firstLine="567"/>
        <w:jc w:val="both"/>
        <w:rPr>
          <w:lang w:eastAsia="ru-RU"/>
        </w:rPr>
      </w:pPr>
      <w:r w:rsidRPr="00DA61A3">
        <w:t>Финансирование расходов на решение вопросов местного значения осуществляется из бюджета Бжедуховского сельского поселения в  соответствии с решением Совета депутатов Бжедуховского сельского поселения.</w:t>
      </w:r>
    </w:p>
    <w:p w:rsidR="006A7A36" w:rsidRPr="00DA61A3" w:rsidRDefault="006A7A36" w:rsidP="00832D02">
      <w:pPr>
        <w:suppressAutoHyphens/>
        <w:ind w:firstLine="567"/>
        <w:jc w:val="both"/>
        <w:rPr>
          <w:rFonts w:eastAsiaTheme="minorEastAsia"/>
          <w:bCs/>
        </w:rPr>
      </w:pPr>
      <w:r w:rsidRPr="00DA61A3">
        <w:t xml:space="preserve">Расходная часть бюджета поселения составила </w:t>
      </w:r>
      <w:r w:rsidR="00806E00" w:rsidRPr="00DA61A3">
        <w:t>63</w:t>
      </w:r>
      <w:r w:rsidRPr="00DA61A3">
        <w:t xml:space="preserve"> млн. </w:t>
      </w:r>
      <w:r w:rsidR="00806E00" w:rsidRPr="00DA61A3">
        <w:t>866</w:t>
      </w:r>
      <w:r w:rsidRPr="00DA61A3">
        <w:t xml:space="preserve"> тыс. рублей</w:t>
      </w:r>
      <w:r w:rsidRPr="00DA61A3">
        <w:rPr>
          <w:bCs/>
        </w:rPr>
        <w:t xml:space="preserve">при плане </w:t>
      </w:r>
      <w:r w:rsidR="00806E00" w:rsidRPr="00DA61A3">
        <w:rPr>
          <w:bCs/>
        </w:rPr>
        <w:t>68</w:t>
      </w:r>
      <w:r w:rsidRPr="00DA61A3">
        <w:rPr>
          <w:bCs/>
        </w:rPr>
        <w:t xml:space="preserve"> млн. </w:t>
      </w:r>
      <w:r w:rsidR="00806E00" w:rsidRPr="00DA61A3">
        <w:rPr>
          <w:bCs/>
        </w:rPr>
        <w:t xml:space="preserve">692 </w:t>
      </w:r>
      <w:r w:rsidRPr="00DA61A3">
        <w:rPr>
          <w:bCs/>
        </w:rPr>
        <w:t>тыс</w:t>
      </w:r>
      <w:proofErr w:type="gramStart"/>
      <w:r w:rsidRPr="00DA61A3">
        <w:rPr>
          <w:bCs/>
        </w:rPr>
        <w:t>.р</w:t>
      </w:r>
      <w:proofErr w:type="gramEnd"/>
      <w:r w:rsidRPr="00DA61A3">
        <w:rPr>
          <w:bCs/>
        </w:rPr>
        <w:t>ублей (9</w:t>
      </w:r>
      <w:r w:rsidR="00806E00" w:rsidRPr="00DA61A3">
        <w:rPr>
          <w:bCs/>
        </w:rPr>
        <w:t>2</w:t>
      </w:r>
      <w:r w:rsidRPr="00DA61A3">
        <w:rPr>
          <w:bCs/>
        </w:rPr>
        <w:t>,</w:t>
      </w:r>
      <w:r w:rsidR="00806E00" w:rsidRPr="00DA61A3">
        <w:rPr>
          <w:bCs/>
        </w:rPr>
        <w:t>9</w:t>
      </w:r>
      <w:r w:rsidRPr="00DA61A3">
        <w:rPr>
          <w:bCs/>
        </w:rPr>
        <w:t xml:space="preserve">%). </w:t>
      </w:r>
      <w:r w:rsidRPr="00DA61A3">
        <w:t>В целях выполнения полномочий поселения принято 9 муниципальных программ в рамках</w:t>
      </w:r>
      <w:r w:rsidR="00604FD7">
        <w:t>,</w:t>
      </w:r>
      <w:r w:rsidRPr="00DA61A3">
        <w:t xml:space="preserve"> которых профинансированы следующие мероприятия:</w:t>
      </w:r>
    </w:p>
    <w:p w:rsidR="006A7A36" w:rsidRPr="00DA61A3" w:rsidRDefault="006A7A36" w:rsidP="00D37E51">
      <w:pPr>
        <w:pStyle w:val="af9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A61A3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 xml:space="preserve">«Общегосударственные вопросы»- </w:t>
      </w:r>
      <w:r w:rsidR="00D37E51" w:rsidRPr="00DA61A3">
        <w:rPr>
          <w:rFonts w:ascii="Times New Roman" w:eastAsia="Times New Roman" w:hAnsi="Times New Roman"/>
          <w:b/>
          <w:i/>
          <w:sz w:val="28"/>
          <w:szCs w:val="28"/>
        </w:rPr>
        <w:t>17 млн</w:t>
      </w:r>
      <w:r w:rsidR="00604FD7">
        <w:rPr>
          <w:rFonts w:ascii="Times New Roman" w:eastAsia="Times New Roman" w:hAnsi="Times New Roman"/>
          <w:b/>
          <w:i/>
          <w:sz w:val="28"/>
          <w:szCs w:val="28"/>
        </w:rPr>
        <w:t>.</w:t>
      </w:r>
      <w:r w:rsidRPr="00DA61A3">
        <w:rPr>
          <w:rFonts w:ascii="Times New Roman" w:eastAsia="Times New Roman" w:hAnsi="Times New Roman"/>
          <w:b/>
          <w:i/>
          <w:sz w:val="28"/>
          <w:szCs w:val="28"/>
        </w:rPr>
        <w:t> </w:t>
      </w:r>
      <w:r w:rsidR="00D37E51" w:rsidRPr="00DA61A3">
        <w:rPr>
          <w:rFonts w:ascii="Times New Roman" w:eastAsia="Times New Roman" w:hAnsi="Times New Roman"/>
          <w:b/>
          <w:i/>
          <w:sz w:val="28"/>
          <w:szCs w:val="28"/>
        </w:rPr>
        <w:t>380,3</w:t>
      </w:r>
      <w:r w:rsidRPr="00DA61A3">
        <w:rPr>
          <w:rFonts w:ascii="Times New Roman" w:eastAsia="Times New Roman" w:hAnsi="Times New Roman"/>
          <w:b/>
          <w:i/>
          <w:sz w:val="28"/>
          <w:szCs w:val="28"/>
        </w:rPr>
        <w:t xml:space="preserve"> тыс. рублей.</w:t>
      </w:r>
      <w:r w:rsidRPr="00DA61A3">
        <w:rPr>
          <w:rFonts w:ascii="Times New Roman" w:hAnsi="Times New Roman"/>
          <w:sz w:val="28"/>
          <w:szCs w:val="28"/>
        </w:rPr>
        <w:t>Это расходы на выплату заработной платы специалистов администрации и АХЧ администрации, отчисления во внебюджетные и бюджетные фонды приобретение программных продуктов, обслуживание и ремонт оргтехники, уплата налогов и сборов, приобретение ГСМ, страховок, канцтовары, публикации в СМИ, оформление имущества, оплата связи, коммунальные услуги,</w:t>
      </w:r>
      <w:r w:rsidRPr="00DA61A3">
        <w:rPr>
          <w:rFonts w:ascii="Times New Roman" w:eastAsia="Times New Roman" w:hAnsi="Times New Roman"/>
          <w:sz w:val="28"/>
          <w:szCs w:val="28"/>
        </w:rPr>
        <w:t>ТОС, передача части полномочий, содержани</w:t>
      </w:r>
      <w:r w:rsidR="00D37E51" w:rsidRPr="00DA61A3">
        <w:rPr>
          <w:rFonts w:ascii="Times New Roman" w:eastAsia="Times New Roman" w:hAnsi="Times New Roman"/>
          <w:sz w:val="28"/>
          <w:szCs w:val="28"/>
        </w:rPr>
        <w:t xml:space="preserve">е имущества, проведение выборов, </w:t>
      </w:r>
      <w:r w:rsidR="005C14EB" w:rsidRPr="00DA61A3">
        <w:rPr>
          <w:rFonts w:ascii="Times New Roman" w:eastAsia="Times New Roman" w:hAnsi="Times New Roman"/>
          <w:sz w:val="28"/>
          <w:szCs w:val="28"/>
        </w:rPr>
        <w:t xml:space="preserve">приобретение автомобиля, </w:t>
      </w:r>
      <w:r w:rsidR="00D37E51" w:rsidRPr="00DA61A3">
        <w:rPr>
          <w:rFonts w:ascii="Times New Roman" w:eastAsia="Times New Roman" w:hAnsi="Times New Roman"/>
          <w:sz w:val="28"/>
          <w:szCs w:val="28"/>
        </w:rPr>
        <w:t>приобретение помещения</w:t>
      </w:r>
      <w:r w:rsidR="005C14EB" w:rsidRPr="00DA61A3">
        <w:rPr>
          <w:rFonts w:ascii="Times New Roman" w:eastAsia="Times New Roman" w:hAnsi="Times New Roman"/>
          <w:sz w:val="28"/>
          <w:szCs w:val="28"/>
        </w:rPr>
        <w:t xml:space="preserve"> для </w:t>
      </w:r>
      <w:r w:rsidR="00426DC0" w:rsidRPr="00DA61A3">
        <w:rPr>
          <w:rFonts w:ascii="Times New Roman" w:eastAsia="Times New Roman" w:hAnsi="Times New Roman"/>
          <w:sz w:val="28"/>
          <w:szCs w:val="28"/>
        </w:rPr>
        <w:t>подведомственных учреждений</w:t>
      </w:r>
      <w:r w:rsidR="00604FD7">
        <w:rPr>
          <w:rFonts w:ascii="Times New Roman" w:eastAsia="Times New Roman" w:hAnsi="Times New Roman"/>
          <w:sz w:val="28"/>
          <w:szCs w:val="28"/>
        </w:rPr>
        <w:t xml:space="preserve"> (ЦКРЦ и АХЧ)</w:t>
      </w:r>
      <w:r w:rsidR="00426DC0" w:rsidRPr="00DA61A3">
        <w:rPr>
          <w:rFonts w:ascii="Times New Roman" w:eastAsia="Times New Roman" w:hAnsi="Times New Roman"/>
          <w:sz w:val="28"/>
          <w:szCs w:val="28"/>
        </w:rPr>
        <w:t>.</w:t>
      </w:r>
    </w:p>
    <w:p w:rsidR="006A7A36" w:rsidRPr="00DA61A3" w:rsidRDefault="006A7A36" w:rsidP="00832D02">
      <w:pPr>
        <w:pStyle w:val="af9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 w:rsidRPr="00DA61A3">
        <w:rPr>
          <w:rFonts w:ascii="Times New Roman" w:eastAsia="Times New Roman" w:hAnsi="Times New Roman"/>
          <w:b/>
          <w:i/>
          <w:sz w:val="28"/>
          <w:szCs w:val="28"/>
        </w:rPr>
        <w:t xml:space="preserve">«Национальная оборона» - </w:t>
      </w:r>
      <w:r w:rsidR="00806E00" w:rsidRPr="00DA61A3">
        <w:rPr>
          <w:rFonts w:ascii="Times New Roman" w:eastAsia="Times New Roman" w:hAnsi="Times New Roman"/>
          <w:b/>
          <w:i/>
          <w:sz w:val="28"/>
          <w:szCs w:val="28"/>
        </w:rPr>
        <w:t>822,8</w:t>
      </w:r>
      <w:r w:rsidRPr="00DA61A3">
        <w:rPr>
          <w:rFonts w:ascii="Times New Roman" w:eastAsia="Times New Roman" w:hAnsi="Times New Roman"/>
          <w:b/>
          <w:i/>
          <w:sz w:val="28"/>
          <w:szCs w:val="28"/>
        </w:rPr>
        <w:t xml:space="preserve"> тыс. рублей,</w:t>
      </w:r>
      <w:r w:rsidRPr="00DA61A3">
        <w:rPr>
          <w:rFonts w:ascii="Times New Roman" w:eastAsia="Times New Roman" w:hAnsi="Times New Roman"/>
          <w:sz w:val="28"/>
          <w:szCs w:val="28"/>
        </w:rPr>
        <w:t>средства направлены на обеспечение деятельности военно-учетного стола</w:t>
      </w:r>
      <w:proofErr w:type="gramStart"/>
      <w:r w:rsidRPr="00DA61A3">
        <w:rPr>
          <w:rFonts w:ascii="Times New Roman" w:eastAsia="Times New Roman" w:hAnsi="Times New Roman"/>
          <w:sz w:val="28"/>
          <w:szCs w:val="28"/>
        </w:rPr>
        <w:t>.</w:t>
      </w:r>
      <w:r w:rsidRPr="00DA61A3">
        <w:rPr>
          <w:rFonts w:ascii="Times New Roman" w:hAnsi="Times New Roman"/>
          <w:sz w:val="28"/>
          <w:szCs w:val="28"/>
        </w:rPr>
        <w:t>Э</w:t>
      </w:r>
      <w:proofErr w:type="gramEnd"/>
      <w:r w:rsidRPr="00DA61A3">
        <w:rPr>
          <w:rFonts w:ascii="Times New Roman" w:hAnsi="Times New Roman"/>
          <w:sz w:val="28"/>
          <w:szCs w:val="28"/>
        </w:rPr>
        <w:t xml:space="preserve">то расходы на выплату заработной платы, отчисления во внебюджетные и бюджетные фонды, приобретение </w:t>
      </w:r>
      <w:r w:rsidR="00806E00" w:rsidRPr="00DA61A3">
        <w:rPr>
          <w:rFonts w:ascii="Times New Roman" w:hAnsi="Times New Roman"/>
          <w:sz w:val="28"/>
          <w:szCs w:val="28"/>
        </w:rPr>
        <w:t>стендов</w:t>
      </w:r>
      <w:r w:rsidRPr="00DA61A3">
        <w:rPr>
          <w:rFonts w:ascii="Times New Roman" w:hAnsi="Times New Roman"/>
          <w:sz w:val="28"/>
          <w:szCs w:val="28"/>
        </w:rPr>
        <w:t>, канцтоваров.</w:t>
      </w:r>
    </w:p>
    <w:p w:rsidR="00154690" w:rsidRDefault="006A7A36" w:rsidP="00154690">
      <w:pPr>
        <w:pStyle w:val="af9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DA61A3">
        <w:rPr>
          <w:rFonts w:ascii="Times New Roman" w:eastAsia="Times New Roman" w:hAnsi="Times New Roman"/>
          <w:b/>
          <w:i/>
          <w:sz w:val="28"/>
          <w:szCs w:val="28"/>
        </w:rPr>
        <w:t xml:space="preserve">«Национальная безопасность и правоохранительная деятельность» - </w:t>
      </w:r>
      <w:r w:rsidR="00806E00" w:rsidRPr="00DA61A3">
        <w:rPr>
          <w:rFonts w:ascii="Times New Roman" w:eastAsia="Times New Roman" w:hAnsi="Times New Roman"/>
          <w:b/>
          <w:i/>
          <w:sz w:val="28"/>
          <w:szCs w:val="28"/>
        </w:rPr>
        <w:t>91,5</w:t>
      </w:r>
      <w:r w:rsidRPr="00DA61A3">
        <w:rPr>
          <w:rFonts w:ascii="Times New Roman" w:eastAsia="Times New Roman" w:hAnsi="Times New Roman"/>
          <w:b/>
          <w:i/>
          <w:sz w:val="28"/>
          <w:szCs w:val="28"/>
        </w:rPr>
        <w:t xml:space="preserve"> тыс. рублей. </w:t>
      </w:r>
      <w:r w:rsidRPr="00DA61A3">
        <w:rPr>
          <w:rFonts w:ascii="Times New Roman" w:eastAsia="Times New Roman" w:hAnsi="Times New Roman"/>
          <w:sz w:val="28"/>
          <w:szCs w:val="28"/>
        </w:rPr>
        <w:t xml:space="preserve"> Средства направлены  на обслуживание пожарной сигнализации, </w:t>
      </w:r>
      <w:r w:rsidR="000A7B91" w:rsidRPr="00DA61A3">
        <w:rPr>
          <w:rFonts w:ascii="Times New Roman" w:eastAsia="Times New Roman" w:hAnsi="Times New Roman"/>
          <w:sz w:val="28"/>
          <w:szCs w:val="28"/>
        </w:rPr>
        <w:t>приобретение ГСМ в рамках ЧС</w:t>
      </w:r>
      <w:r w:rsidRPr="00DA61A3">
        <w:rPr>
          <w:rFonts w:ascii="Times New Roman" w:eastAsia="Times New Roman" w:hAnsi="Times New Roman"/>
          <w:sz w:val="28"/>
          <w:szCs w:val="28"/>
        </w:rPr>
        <w:t>.</w:t>
      </w:r>
    </w:p>
    <w:p w:rsidR="00154690" w:rsidRDefault="006A7A36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/>
          <w:sz w:val="28"/>
          <w:szCs w:val="28"/>
        </w:rPr>
        <w:t>«</w:t>
      </w:r>
      <w:r w:rsidRPr="00154690">
        <w:rPr>
          <w:rFonts w:ascii="Times New Roman" w:hAnsi="Times New Roman"/>
          <w:b/>
          <w:i/>
          <w:sz w:val="28"/>
          <w:szCs w:val="28"/>
        </w:rPr>
        <w:t xml:space="preserve">Национальная экономика» - </w:t>
      </w:r>
      <w:r w:rsidR="000A7B91" w:rsidRPr="00154690">
        <w:rPr>
          <w:rFonts w:ascii="Times New Roman" w:hAnsi="Times New Roman"/>
          <w:b/>
          <w:i/>
          <w:sz w:val="28"/>
          <w:szCs w:val="28"/>
        </w:rPr>
        <w:t>7</w:t>
      </w:r>
      <w:r w:rsidRPr="00154690">
        <w:rPr>
          <w:rFonts w:ascii="Times New Roman" w:hAnsi="Times New Roman"/>
          <w:b/>
          <w:i/>
          <w:sz w:val="28"/>
          <w:szCs w:val="28"/>
        </w:rPr>
        <w:t xml:space="preserve"> млн. </w:t>
      </w:r>
      <w:r w:rsidR="000A7B91" w:rsidRPr="00154690">
        <w:rPr>
          <w:rFonts w:ascii="Times New Roman" w:hAnsi="Times New Roman"/>
          <w:b/>
          <w:i/>
          <w:sz w:val="28"/>
          <w:szCs w:val="28"/>
        </w:rPr>
        <w:t>233</w:t>
      </w:r>
      <w:r w:rsidRPr="00154690">
        <w:rPr>
          <w:rFonts w:ascii="Times New Roman" w:hAnsi="Times New Roman"/>
          <w:b/>
          <w:i/>
          <w:sz w:val="28"/>
          <w:szCs w:val="28"/>
        </w:rPr>
        <w:t>,</w:t>
      </w:r>
      <w:r w:rsidR="000A7B91" w:rsidRPr="00154690">
        <w:rPr>
          <w:rFonts w:ascii="Times New Roman" w:hAnsi="Times New Roman"/>
          <w:b/>
          <w:i/>
          <w:sz w:val="28"/>
          <w:szCs w:val="28"/>
        </w:rPr>
        <w:t xml:space="preserve">5 </w:t>
      </w:r>
      <w:r w:rsidRPr="00154690">
        <w:rPr>
          <w:rFonts w:ascii="Times New Roman" w:hAnsi="Times New Roman"/>
          <w:b/>
          <w:i/>
          <w:sz w:val="28"/>
          <w:szCs w:val="28"/>
        </w:rPr>
        <w:t>тыс</w:t>
      </w:r>
      <w:proofErr w:type="gramStart"/>
      <w:r w:rsidRPr="00154690">
        <w:rPr>
          <w:rFonts w:ascii="Times New Roman" w:hAnsi="Times New Roman"/>
          <w:b/>
          <w:i/>
          <w:sz w:val="28"/>
          <w:szCs w:val="28"/>
        </w:rPr>
        <w:t>.р</w:t>
      </w:r>
      <w:proofErr w:type="gramEnd"/>
      <w:r w:rsidRPr="00154690">
        <w:rPr>
          <w:rFonts w:ascii="Times New Roman" w:hAnsi="Times New Roman"/>
          <w:b/>
          <w:i/>
          <w:sz w:val="28"/>
          <w:szCs w:val="28"/>
        </w:rPr>
        <w:t>ублей</w:t>
      </w:r>
      <w:r w:rsidRPr="00154690">
        <w:rPr>
          <w:rFonts w:ascii="Times New Roman" w:hAnsi="Times New Roman"/>
          <w:sz w:val="28"/>
          <w:szCs w:val="28"/>
        </w:rPr>
        <w:t xml:space="preserve">, основными мероприятиями этого раздела является дорожное хозяйство. Средства данного раздела направлены </w:t>
      </w:r>
      <w:proofErr w:type="gramStart"/>
      <w:r w:rsidRPr="00154690">
        <w:rPr>
          <w:rFonts w:ascii="Times New Roman" w:hAnsi="Times New Roman"/>
          <w:sz w:val="28"/>
          <w:szCs w:val="28"/>
        </w:rPr>
        <w:t>на</w:t>
      </w:r>
      <w:proofErr w:type="gramEnd"/>
      <w:r w:rsidRPr="00154690">
        <w:rPr>
          <w:rFonts w:ascii="Times New Roman" w:hAnsi="Times New Roman"/>
          <w:sz w:val="28"/>
          <w:szCs w:val="28"/>
        </w:rPr>
        <w:t>:</w:t>
      </w:r>
    </w:p>
    <w:p w:rsidR="00154690" w:rsidRPr="00154690" w:rsidRDefault="006A7A36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Cs/>
          <w:sz w:val="28"/>
          <w:szCs w:val="28"/>
        </w:rPr>
        <w:t xml:space="preserve">- </w:t>
      </w:r>
      <w:r w:rsidR="000A7B91" w:rsidRPr="00154690">
        <w:rPr>
          <w:rFonts w:ascii="Times New Roman" w:hAnsi="Times New Roman"/>
          <w:sz w:val="28"/>
          <w:szCs w:val="28"/>
        </w:rPr>
        <w:t xml:space="preserve"> Устройство парковки в ст</w:t>
      </w:r>
      <w:proofErr w:type="gramStart"/>
      <w:r w:rsidR="000A7B91" w:rsidRPr="00154690">
        <w:rPr>
          <w:rFonts w:ascii="Times New Roman" w:hAnsi="Times New Roman"/>
          <w:sz w:val="28"/>
          <w:szCs w:val="28"/>
        </w:rPr>
        <w:t>.О</w:t>
      </w:r>
      <w:proofErr w:type="gramEnd"/>
      <w:r w:rsidR="000A7B91" w:rsidRPr="00154690">
        <w:rPr>
          <w:rFonts w:ascii="Times New Roman" w:hAnsi="Times New Roman"/>
          <w:sz w:val="28"/>
          <w:szCs w:val="28"/>
        </w:rPr>
        <w:t>ктябрьской Бжедуховского сельского поселения на сумму 3 млн</w:t>
      </w:r>
      <w:r w:rsidR="008204FB" w:rsidRPr="00154690">
        <w:rPr>
          <w:rFonts w:ascii="Times New Roman" w:hAnsi="Times New Roman"/>
          <w:sz w:val="28"/>
          <w:szCs w:val="28"/>
        </w:rPr>
        <w:t>.</w:t>
      </w:r>
      <w:r w:rsidR="000A7B91" w:rsidRPr="00154690">
        <w:rPr>
          <w:rFonts w:ascii="Times New Roman" w:hAnsi="Times New Roman"/>
          <w:sz w:val="28"/>
          <w:szCs w:val="28"/>
        </w:rPr>
        <w:t xml:space="preserve"> 905,7 тыс. рублей</w:t>
      </w:r>
    </w:p>
    <w:p w:rsidR="00154690" w:rsidRPr="00154690" w:rsidRDefault="006A7A36" w:rsidP="00154690">
      <w:pPr>
        <w:pStyle w:val="af9"/>
        <w:ind w:firstLine="567"/>
        <w:jc w:val="both"/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</w:pPr>
      <w:r w:rsidRPr="0015469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54690">
        <w:rPr>
          <w:rFonts w:ascii="Times New Roman" w:hAnsi="Times New Roman"/>
          <w:sz w:val="28"/>
          <w:szCs w:val="28"/>
        </w:rPr>
        <w:t>грейдирование</w:t>
      </w:r>
      <w:proofErr w:type="spellEnd"/>
      <w:r w:rsidR="00154690" w:rsidRPr="00154690">
        <w:rPr>
          <w:rFonts w:ascii="Times New Roman" w:hAnsi="Times New Roman"/>
          <w:sz w:val="28"/>
          <w:szCs w:val="28"/>
        </w:rPr>
        <w:t xml:space="preserve"> </w:t>
      </w:r>
      <w:r w:rsidRPr="00154690">
        <w:rPr>
          <w:rFonts w:ascii="Times New Roman" w:hAnsi="Times New Roman"/>
          <w:sz w:val="28"/>
          <w:szCs w:val="28"/>
        </w:rPr>
        <w:t xml:space="preserve">дорог 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с добавлением материала по ул.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proofErr w:type="spellStart"/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Заречнойх</w:t>
      </w:r>
      <w:proofErr w:type="spellEnd"/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proofErr w:type="spellStart"/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Каневецкого</w:t>
      </w:r>
      <w:proofErr w:type="spellEnd"/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на сумму 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265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,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1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тыс. рублей;</w:t>
      </w:r>
    </w:p>
    <w:p w:rsidR="00154690" w:rsidRPr="00154690" w:rsidRDefault="006A7A36" w:rsidP="00154690">
      <w:pPr>
        <w:pStyle w:val="af9"/>
        <w:ind w:firstLine="567"/>
        <w:jc w:val="both"/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</w:pP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- </w:t>
      </w:r>
      <w:proofErr w:type="spellStart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грейдирование</w:t>
      </w:r>
      <w:proofErr w:type="spellEnd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дорог с 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добавлением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материала, устройство кюветов в ст.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proofErr w:type="spellStart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Бжедуховской</w:t>
      </w:r>
      <w:proofErr w:type="spellEnd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по ул.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Степной от </w:t>
      </w:r>
      <w:proofErr w:type="spellStart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ул</w:t>
      </w:r>
      <w:proofErr w:type="spellEnd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Красной до ул</w:t>
      </w:r>
      <w:proofErr w:type="gramStart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.П</w:t>
      </w:r>
      <w:proofErr w:type="gramEnd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одгорной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на сумму - 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599,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9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тыс. рублей;</w:t>
      </w:r>
    </w:p>
    <w:p w:rsidR="00154690" w:rsidRPr="00154690" w:rsidRDefault="00D129EB" w:rsidP="00154690">
      <w:pPr>
        <w:pStyle w:val="af9"/>
        <w:ind w:firstLine="567"/>
        <w:jc w:val="both"/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</w:pP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- ямочный ремонт по ул</w:t>
      </w:r>
      <w:proofErr w:type="gramStart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.П</w:t>
      </w:r>
      <w:proofErr w:type="gramEnd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ервомайская и ул.Красная в ст.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proofErr w:type="spellStart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Бжедуховской</w:t>
      </w:r>
      <w:proofErr w:type="spellEnd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на сумму – 578,5 тыс. рублей;</w:t>
      </w:r>
    </w:p>
    <w:p w:rsidR="00154690" w:rsidRPr="00154690" w:rsidRDefault="006A7A36" w:rsidP="00154690">
      <w:pPr>
        <w:pStyle w:val="af9"/>
        <w:ind w:firstLine="567"/>
        <w:jc w:val="both"/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</w:pP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- приобретение </w:t>
      </w:r>
      <w:proofErr w:type="spellStart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профнастила</w:t>
      </w:r>
      <w:proofErr w:type="spellEnd"/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для 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ремонта 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остановочного павильона на сумму </w:t>
      </w:r>
      <w:r w:rsidR="00D129EB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24,5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тыс.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рублей; </w:t>
      </w:r>
    </w:p>
    <w:p w:rsidR="00154690" w:rsidRPr="00154690" w:rsidRDefault="00D129EB" w:rsidP="00154690">
      <w:pPr>
        <w:pStyle w:val="af9"/>
        <w:ind w:firstLine="567"/>
        <w:jc w:val="both"/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</w:pPr>
      <w:r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- приобретение краски для </w:t>
      </w:r>
      <w:r w:rsidR="007C7193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покраски столбов вдоль дорог на сумму – 53,2 тыс.</w:t>
      </w:r>
      <w:r w:rsidR="00154690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7C7193" w:rsidRPr="00154690">
        <w:rPr>
          <w:rStyle w:val="afa"/>
          <w:rFonts w:ascii="Times New Roman" w:hAnsi="Times New Roman"/>
          <w:b w:val="0"/>
          <w:bCs/>
          <w:color w:val="auto"/>
          <w:sz w:val="28"/>
          <w:szCs w:val="28"/>
        </w:rPr>
        <w:t>рублей;</w:t>
      </w:r>
    </w:p>
    <w:p w:rsidR="00154690" w:rsidRPr="00154690" w:rsidRDefault="006A7A36" w:rsidP="00154690">
      <w:pPr>
        <w:pStyle w:val="af9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4690">
        <w:rPr>
          <w:rFonts w:ascii="Times New Roman" w:hAnsi="Times New Roman"/>
          <w:bCs/>
          <w:sz w:val="28"/>
          <w:szCs w:val="28"/>
        </w:rPr>
        <w:t>- оплата за уличное освещение -</w:t>
      </w:r>
      <w:r w:rsidR="000A7B91" w:rsidRPr="00154690">
        <w:rPr>
          <w:rFonts w:ascii="Times New Roman" w:hAnsi="Times New Roman"/>
          <w:bCs/>
          <w:sz w:val="28"/>
          <w:szCs w:val="28"/>
        </w:rPr>
        <w:t>983,7</w:t>
      </w:r>
      <w:r w:rsidRPr="00154690">
        <w:rPr>
          <w:rFonts w:ascii="Times New Roman" w:hAnsi="Times New Roman"/>
          <w:bCs/>
          <w:sz w:val="28"/>
          <w:szCs w:val="28"/>
        </w:rPr>
        <w:t>,0 тыс. рублей.</w:t>
      </w:r>
    </w:p>
    <w:p w:rsidR="00154690" w:rsidRPr="00154690" w:rsidRDefault="006A7A36" w:rsidP="00154690">
      <w:pPr>
        <w:pStyle w:val="af9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4690">
        <w:rPr>
          <w:rFonts w:ascii="Times New Roman" w:hAnsi="Times New Roman"/>
          <w:bCs/>
          <w:sz w:val="28"/>
          <w:szCs w:val="28"/>
        </w:rPr>
        <w:t xml:space="preserve">- приобретены дорожные знаки на сумму </w:t>
      </w:r>
      <w:r w:rsidR="007C7193" w:rsidRPr="00154690">
        <w:rPr>
          <w:rFonts w:ascii="Times New Roman" w:hAnsi="Times New Roman"/>
          <w:bCs/>
          <w:sz w:val="28"/>
          <w:szCs w:val="28"/>
        </w:rPr>
        <w:t>47,1</w:t>
      </w:r>
      <w:r w:rsidRPr="00154690">
        <w:rPr>
          <w:rFonts w:ascii="Times New Roman" w:hAnsi="Times New Roman"/>
          <w:bCs/>
          <w:sz w:val="28"/>
          <w:szCs w:val="28"/>
        </w:rPr>
        <w:t xml:space="preserve"> тыс. рублей и установлены силами АХЧ;</w:t>
      </w:r>
    </w:p>
    <w:p w:rsidR="00154690" w:rsidRPr="00154690" w:rsidRDefault="006A7A36" w:rsidP="00154690">
      <w:pPr>
        <w:pStyle w:val="af9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4690">
        <w:rPr>
          <w:rFonts w:ascii="Times New Roman" w:hAnsi="Times New Roman"/>
          <w:bCs/>
          <w:sz w:val="28"/>
          <w:szCs w:val="28"/>
        </w:rPr>
        <w:t>- нанесена горизонтальная дорожная разметка в ст.</w:t>
      </w:r>
      <w:r w:rsidR="00154690" w:rsidRPr="0015469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54690">
        <w:rPr>
          <w:rFonts w:ascii="Times New Roman" w:hAnsi="Times New Roman"/>
          <w:bCs/>
          <w:sz w:val="28"/>
          <w:szCs w:val="28"/>
        </w:rPr>
        <w:t>Бжедуховской</w:t>
      </w:r>
      <w:proofErr w:type="spellEnd"/>
      <w:r w:rsidRPr="00154690">
        <w:rPr>
          <w:rFonts w:ascii="Times New Roman" w:hAnsi="Times New Roman"/>
          <w:bCs/>
          <w:sz w:val="28"/>
          <w:szCs w:val="28"/>
        </w:rPr>
        <w:t>, ст</w:t>
      </w:r>
      <w:proofErr w:type="gramStart"/>
      <w:r w:rsidRPr="00154690">
        <w:rPr>
          <w:rFonts w:ascii="Times New Roman" w:hAnsi="Times New Roman"/>
          <w:bCs/>
          <w:sz w:val="28"/>
          <w:szCs w:val="28"/>
        </w:rPr>
        <w:t>.О</w:t>
      </w:r>
      <w:proofErr w:type="gramEnd"/>
      <w:r w:rsidRPr="00154690">
        <w:rPr>
          <w:rFonts w:ascii="Times New Roman" w:hAnsi="Times New Roman"/>
          <w:bCs/>
          <w:sz w:val="28"/>
          <w:szCs w:val="28"/>
        </w:rPr>
        <w:t xml:space="preserve">ктябрьской и п. </w:t>
      </w:r>
      <w:proofErr w:type="spellStart"/>
      <w:r w:rsidRPr="00154690">
        <w:rPr>
          <w:rFonts w:ascii="Times New Roman" w:hAnsi="Times New Roman"/>
          <w:bCs/>
          <w:sz w:val="28"/>
          <w:szCs w:val="28"/>
        </w:rPr>
        <w:t>Нижневеденеевский</w:t>
      </w:r>
      <w:proofErr w:type="spellEnd"/>
      <w:r w:rsidRPr="00154690">
        <w:rPr>
          <w:rFonts w:ascii="Times New Roman" w:hAnsi="Times New Roman"/>
          <w:bCs/>
          <w:sz w:val="28"/>
          <w:szCs w:val="28"/>
        </w:rPr>
        <w:t xml:space="preserve"> на сумму </w:t>
      </w:r>
      <w:r w:rsidR="007C7193" w:rsidRPr="00154690">
        <w:rPr>
          <w:rFonts w:ascii="Times New Roman" w:hAnsi="Times New Roman"/>
          <w:bCs/>
          <w:sz w:val="28"/>
          <w:szCs w:val="28"/>
        </w:rPr>
        <w:t xml:space="preserve">302,5 тыс. </w:t>
      </w:r>
      <w:r w:rsidRPr="00154690">
        <w:rPr>
          <w:rFonts w:ascii="Times New Roman" w:hAnsi="Times New Roman"/>
          <w:bCs/>
          <w:sz w:val="28"/>
          <w:szCs w:val="28"/>
        </w:rPr>
        <w:t>рублей;</w:t>
      </w:r>
    </w:p>
    <w:p w:rsidR="00154690" w:rsidRDefault="006A7A36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/>
          <w:i/>
          <w:sz w:val="28"/>
          <w:szCs w:val="28"/>
        </w:rPr>
        <w:t xml:space="preserve">«Жилищно-коммунальное хозяйство» </w:t>
      </w:r>
      <w:r w:rsidR="007C7193" w:rsidRPr="00154690">
        <w:rPr>
          <w:rFonts w:ascii="Times New Roman" w:hAnsi="Times New Roman"/>
          <w:b/>
          <w:i/>
          <w:sz w:val="28"/>
          <w:szCs w:val="28"/>
        </w:rPr>
        <w:t>17 млн</w:t>
      </w:r>
      <w:r w:rsidR="00154690">
        <w:rPr>
          <w:rFonts w:ascii="Times New Roman" w:hAnsi="Times New Roman"/>
          <w:b/>
          <w:i/>
          <w:sz w:val="28"/>
          <w:szCs w:val="28"/>
        </w:rPr>
        <w:t>.</w:t>
      </w:r>
      <w:r w:rsidR="007C7193" w:rsidRPr="00154690">
        <w:rPr>
          <w:rFonts w:ascii="Times New Roman" w:hAnsi="Times New Roman"/>
          <w:b/>
          <w:i/>
          <w:sz w:val="28"/>
          <w:szCs w:val="28"/>
        </w:rPr>
        <w:t xml:space="preserve"> 444,7</w:t>
      </w:r>
      <w:r w:rsidRPr="00154690">
        <w:rPr>
          <w:rFonts w:ascii="Times New Roman" w:hAnsi="Times New Roman"/>
          <w:b/>
          <w:i/>
          <w:sz w:val="28"/>
          <w:szCs w:val="28"/>
        </w:rPr>
        <w:t xml:space="preserve"> тыс. рублей,</w:t>
      </w:r>
      <w:r w:rsidR="0015469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46FF9" w:rsidRPr="00154690">
        <w:rPr>
          <w:rFonts w:ascii="Times New Roman" w:hAnsi="Times New Roman"/>
          <w:sz w:val="28"/>
          <w:szCs w:val="28"/>
        </w:rPr>
        <w:t xml:space="preserve">средства направлены </w:t>
      </w:r>
      <w:proofErr w:type="gramStart"/>
      <w:r w:rsidR="00E46FF9" w:rsidRPr="00154690">
        <w:rPr>
          <w:rFonts w:ascii="Times New Roman" w:hAnsi="Times New Roman"/>
          <w:sz w:val="28"/>
          <w:szCs w:val="28"/>
        </w:rPr>
        <w:t>на</w:t>
      </w:r>
      <w:proofErr w:type="gramEnd"/>
      <w:r w:rsidR="00E46FF9" w:rsidRPr="00154690">
        <w:rPr>
          <w:rFonts w:ascii="Times New Roman" w:hAnsi="Times New Roman"/>
          <w:sz w:val="28"/>
          <w:szCs w:val="28"/>
        </w:rPr>
        <w:t>:</w:t>
      </w:r>
    </w:p>
    <w:p w:rsidR="00154690" w:rsidRPr="00154690" w:rsidRDefault="00E46FF9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Cs/>
          <w:sz w:val="28"/>
          <w:szCs w:val="28"/>
        </w:rPr>
        <w:t xml:space="preserve">- </w:t>
      </w:r>
      <w:r w:rsidRPr="00154690">
        <w:rPr>
          <w:rFonts w:ascii="Times New Roman" w:hAnsi="Times New Roman"/>
          <w:sz w:val="28"/>
          <w:szCs w:val="28"/>
        </w:rPr>
        <w:t xml:space="preserve">Ремонт водопроводных сетей в </w:t>
      </w:r>
      <w:proofErr w:type="spellStart"/>
      <w:r w:rsidRPr="00154690">
        <w:rPr>
          <w:rFonts w:ascii="Times New Roman" w:hAnsi="Times New Roman"/>
          <w:sz w:val="28"/>
          <w:szCs w:val="28"/>
        </w:rPr>
        <w:t>п</w:t>
      </w:r>
      <w:proofErr w:type="gramStart"/>
      <w:r w:rsidRPr="00154690">
        <w:rPr>
          <w:rFonts w:ascii="Times New Roman" w:hAnsi="Times New Roman"/>
          <w:sz w:val="28"/>
          <w:szCs w:val="28"/>
        </w:rPr>
        <w:t>.Н</w:t>
      </w:r>
      <w:proofErr w:type="gramEnd"/>
      <w:r w:rsidRPr="00154690">
        <w:rPr>
          <w:rFonts w:ascii="Times New Roman" w:hAnsi="Times New Roman"/>
          <w:sz w:val="28"/>
          <w:szCs w:val="28"/>
        </w:rPr>
        <w:t>ижневеденеевском</w:t>
      </w:r>
      <w:proofErr w:type="spellEnd"/>
      <w:r w:rsidRPr="00154690">
        <w:rPr>
          <w:rFonts w:ascii="Times New Roman" w:hAnsi="Times New Roman"/>
          <w:sz w:val="28"/>
          <w:szCs w:val="28"/>
        </w:rPr>
        <w:t xml:space="preserve"> Белореченского района Краснодарского края на сумму 4 </w:t>
      </w:r>
      <w:proofErr w:type="spellStart"/>
      <w:r w:rsidRPr="00154690">
        <w:rPr>
          <w:rFonts w:ascii="Times New Roman" w:hAnsi="Times New Roman"/>
          <w:sz w:val="28"/>
          <w:szCs w:val="28"/>
        </w:rPr>
        <w:t>млн</w:t>
      </w:r>
      <w:proofErr w:type="spellEnd"/>
      <w:r w:rsidRPr="00154690">
        <w:rPr>
          <w:rFonts w:ascii="Times New Roman" w:hAnsi="Times New Roman"/>
          <w:sz w:val="28"/>
          <w:szCs w:val="28"/>
        </w:rPr>
        <w:t xml:space="preserve"> 853,2 тыс.рублей;</w:t>
      </w:r>
    </w:p>
    <w:p w:rsidR="00154690" w:rsidRPr="00154690" w:rsidRDefault="00E46FF9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/>
          <w:sz w:val="28"/>
          <w:szCs w:val="28"/>
        </w:rPr>
        <w:t xml:space="preserve">- </w:t>
      </w:r>
      <w:r w:rsidRPr="00154690">
        <w:rPr>
          <w:rFonts w:ascii="Times New Roman" w:hAnsi="Times New Roman"/>
          <w:sz w:val="28"/>
          <w:szCs w:val="28"/>
        </w:rPr>
        <w:t>Ремонт водопроводных сетей в ст. Бжедуховской Белореченского района Краснодарского края на сумму 7 </w:t>
      </w:r>
      <w:proofErr w:type="spellStart"/>
      <w:proofErr w:type="gramStart"/>
      <w:r w:rsidRPr="00154690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154690">
        <w:rPr>
          <w:rFonts w:ascii="Times New Roman" w:hAnsi="Times New Roman"/>
          <w:sz w:val="28"/>
          <w:szCs w:val="28"/>
        </w:rPr>
        <w:t xml:space="preserve"> 800,8 тыс.рублей;</w:t>
      </w:r>
    </w:p>
    <w:p w:rsidR="00154690" w:rsidRPr="00154690" w:rsidRDefault="00117853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/>
          <w:sz w:val="28"/>
          <w:szCs w:val="28"/>
        </w:rPr>
        <w:t>-</w:t>
      </w:r>
      <w:r w:rsidRPr="00154690">
        <w:rPr>
          <w:rFonts w:ascii="Times New Roman" w:hAnsi="Times New Roman"/>
          <w:sz w:val="28"/>
          <w:szCs w:val="28"/>
        </w:rPr>
        <w:t xml:space="preserve"> приобретение </w:t>
      </w:r>
      <w:proofErr w:type="spellStart"/>
      <w:r w:rsidRPr="00154690">
        <w:rPr>
          <w:rFonts w:ascii="Times New Roman" w:hAnsi="Times New Roman"/>
          <w:sz w:val="28"/>
          <w:szCs w:val="28"/>
        </w:rPr>
        <w:t>погружного</w:t>
      </w:r>
      <w:proofErr w:type="spellEnd"/>
      <w:r w:rsidRPr="00154690">
        <w:rPr>
          <w:rFonts w:ascii="Times New Roman" w:hAnsi="Times New Roman"/>
          <w:sz w:val="28"/>
          <w:szCs w:val="28"/>
        </w:rPr>
        <w:t xml:space="preserve"> насоса на сумму – 125,7 тыс</w:t>
      </w:r>
      <w:proofErr w:type="gramStart"/>
      <w:r w:rsidRPr="00154690">
        <w:rPr>
          <w:rFonts w:ascii="Times New Roman" w:hAnsi="Times New Roman"/>
          <w:sz w:val="28"/>
          <w:szCs w:val="28"/>
        </w:rPr>
        <w:t>.р</w:t>
      </w:r>
      <w:proofErr w:type="gramEnd"/>
      <w:r w:rsidRPr="00154690">
        <w:rPr>
          <w:rFonts w:ascii="Times New Roman" w:hAnsi="Times New Roman"/>
          <w:sz w:val="28"/>
          <w:szCs w:val="28"/>
        </w:rPr>
        <w:t>ублей;</w:t>
      </w:r>
    </w:p>
    <w:p w:rsidR="00154690" w:rsidRPr="00154690" w:rsidRDefault="00986C31" w:rsidP="00154690">
      <w:pPr>
        <w:pStyle w:val="af9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4690">
        <w:rPr>
          <w:rFonts w:ascii="Times New Roman" w:hAnsi="Times New Roman"/>
          <w:b/>
          <w:sz w:val="28"/>
          <w:szCs w:val="28"/>
        </w:rPr>
        <w:lastRenderedPageBreak/>
        <w:t>-</w:t>
      </w:r>
      <w:r w:rsidRPr="00154690">
        <w:rPr>
          <w:rFonts w:ascii="Times New Roman" w:hAnsi="Times New Roman"/>
          <w:bCs/>
          <w:sz w:val="28"/>
          <w:szCs w:val="28"/>
        </w:rPr>
        <w:t>приобретение материалов для уличного освещения по ул</w:t>
      </w:r>
      <w:proofErr w:type="gramStart"/>
      <w:r w:rsidRPr="00154690">
        <w:rPr>
          <w:rFonts w:ascii="Times New Roman" w:hAnsi="Times New Roman"/>
          <w:bCs/>
          <w:sz w:val="28"/>
          <w:szCs w:val="28"/>
        </w:rPr>
        <w:t>.К</w:t>
      </w:r>
      <w:proofErr w:type="gramEnd"/>
      <w:r w:rsidRPr="00154690">
        <w:rPr>
          <w:rFonts w:ascii="Times New Roman" w:hAnsi="Times New Roman"/>
          <w:bCs/>
          <w:sz w:val="28"/>
          <w:szCs w:val="28"/>
        </w:rPr>
        <w:t>омсомольской, ул.Северной, ул.Веселой, ул.Извилистой, ул.Зеленая (лампы,</w:t>
      </w:r>
      <w:r w:rsidR="008204FB" w:rsidRPr="00154690">
        <w:rPr>
          <w:rFonts w:ascii="Times New Roman" w:hAnsi="Times New Roman"/>
          <w:bCs/>
          <w:sz w:val="28"/>
          <w:szCs w:val="28"/>
        </w:rPr>
        <w:t xml:space="preserve"> сип) на сумму 1 млн.</w:t>
      </w:r>
      <w:r w:rsidRPr="00154690">
        <w:rPr>
          <w:rFonts w:ascii="Times New Roman" w:hAnsi="Times New Roman"/>
          <w:bCs/>
          <w:sz w:val="28"/>
          <w:szCs w:val="28"/>
        </w:rPr>
        <w:t>657,4 тыс.рублей;</w:t>
      </w:r>
    </w:p>
    <w:p w:rsidR="00154690" w:rsidRPr="00154690" w:rsidRDefault="00986C31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/>
          <w:sz w:val="28"/>
          <w:szCs w:val="28"/>
        </w:rPr>
        <w:t>-</w:t>
      </w:r>
      <w:r w:rsidRPr="00154690">
        <w:rPr>
          <w:rFonts w:ascii="Times New Roman" w:hAnsi="Times New Roman"/>
          <w:sz w:val="28"/>
          <w:szCs w:val="28"/>
        </w:rPr>
        <w:t xml:space="preserve"> спил аварийных деревьев на гражданском кладбище ст</w:t>
      </w:r>
      <w:proofErr w:type="gramStart"/>
      <w:r w:rsidRPr="00154690">
        <w:rPr>
          <w:rFonts w:ascii="Times New Roman" w:hAnsi="Times New Roman"/>
          <w:sz w:val="28"/>
          <w:szCs w:val="28"/>
        </w:rPr>
        <w:t>.Б</w:t>
      </w:r>
      <w:proofErr w:type="gramEnd"/>
      <w:r w:rsidRPr="00154690">
        <w:rPr>
          <w:rFonts w:ascii="Times New Roman" w:hAnsi="Times New Roman"/>
          <w:sz w:val="28"/>
          <w:szCs w:val="28"/>
        </w:rPr>
        <w:t>жедуховской на сумму 599,7 тыс.рублей;</w:t>
      </w:r>
    </w:p>
    <w:p w:rsidR="00154690" w:rsidRPr="00154690" w:rsidRDefault="00986C31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bCs/>
          <w:sz w:val="28"/>
          <w:szCs w:val="28"/>
        </w:rPr>
        <w:t xml:space="preserve">- </w:t>
      </w:r>
      <w:r w:rsidRPr="00154690">
        <w:rPr>
          <w:rFonts w:ascii="Times New Roman" w:hAnsi="Times New Roman"/>
          <w:sz w:val="28"/>
          <w:szCs w:val="28"/>
        </w:rPr>
        <w:t xml:space="preserve">установка стелы в </w:t>
      </w:r>
      <w:proofErr w:type="spellStart"/>
      <w:r w:rsidRPr="00154690">
        <w:rPr>
          <w:rFonts w:ascii="Times New Roman" w:hAnsi="Times New Roman"/>
          <w:sz w:val="28"/>
          <w:szCs w:val="28"/>
        </w:rPr>
        <w:t>ст</w:t>
      </w:r>
      <w:proofErr w:type="gramStart"/>
      <w:r w:rsidRPr="00154690">
        <w:rPr>
          <w:rFonts w:ascii="Times New Roman" w:hAnsi="Times New Roman"/>
          <w:sz w:val="28"/>
          <w:szCs w:val="28"/>
        </w:rPr>
        <w:t>.Б</w:t>
      </w:r>
      <w:proofErr w:type="gramEnd"/>
      <w:r w:rsidRPr="00154690">
        <w:rPr>
          <w:rFonts w:ascii="Times New Roman" w:hAnsi="Times New Roman"/>
          <w:sz w:val="28"/>
          <w:szCs w:val="28"/>
        </w:rPr>
        <w:t>жедуховской</w:t>
      </w:r>
      <w:proofErr w:type="spellEnd"/>
      <w:r w:rsidRPr="00154690">
        <w:rPr>
          <w:rFonts w:ascii="Times New Roman" w:hAnsi="Times New Roman"/>
          <w:sz w:val="28"/>
          <w:szCs w:val="28"/>
        </w:rPr>
        <w:t xml:space="preserve"> стоимостью 235,0 тыс.</w:t>
      </w:r>
      <w:r w:rsidR="00117853" w:rsidRPr="00154690">
        <w:rPr>
          <w:rFonts w:ascii="Times New Roman" w:hAnsi="Times New Roman"/>
          <w:sz w:val="28"/>
          <w:szCs w:val="28"/>
        </w:rPr>
        <w:t>рублей;</w:t>
      </w:r>
    </w:p>
    <w:p w:rsidR="00154690" w:rsidRPr="00154690" w:rsidRDefault="00117853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sz w:val="28"/>
          <w:szCs w:val="28"/>
        </w:rPr>
        <w:t xml:space="preserve">- приобретение зеленых насаждений (клен-30 </w:t>
      </w:r>
      <w:proofErr w:type="spellStart"/>
      <w:proofErr w:type="gramStart"/>
      <w:r w:rsidRPr="00154690">
        <w:rPr>
          <w:rFonts w:ascii="Times New Roman" w:hAnsi="Times New Roman"/>
          <w:sz w:val="28"/>
          <w:szCs w:val="28"/>
        </w:rPr>
        <w:t>шт</w:t>
      </w:r>
      <w:proofErr w:type="spellEnd"/>
      <w:proofErr w:type="gramEnd"/>
      <w:r w:rsidRPr="00154690">
        <w:rPr>
          <w:rFonts w:ascii="Times New Roman" w:hAnsi="Times New Roman"/>
          <w:sz w:val="28"/>
          <w:szCs w:val="28"/>
        </w:rPr>
        <w:t xml:space="preserve">, береза-30 </w:t>
      </w:r>
      <w:proofErr w:type="spellStart"/>
      <w:r w:rsidRPr="00154690">
        <w:rPr>
          <w:rFonts w:ascii="Times New Roman" w:hAnsi="Times New Roman"/>
          <w:sz w:val="28"/>
          <w:szCs w:val="28"/>
        </w:rPr>
        <w:t>шт</w:t>
      </w:r>
      <w:proofErr w:type="spellEnd"/>
      <w:r w:rsidRPr="00154690">
        <w:rPr>
          <w:rFonts w:ascii="Times New Roman" w:hAnsi="Times New Roman"/>
          <w:sz w:val="28"/>
          <w:szCs w:val="28"/>
        </w:rPr>
        <w:t>, липа-30 шт.) на сумму 240,0 тыс.рублей.</w:t>
      </w:r>
    </w:p>
    <w:p w:rsidR="00154690" w:rsidRPr="00154690" w:rsidRDefault="00117853" w:rsidP="00154690">
      <w:pPr>
        <w:pStyle w:val="af9"/>
        <w:ind w:firstLine="567"/>
        <w:jc w:val="both"/>
        <w:rPr>
          <w:rFonts w:ascii="Times New Roman" w:hAnsi="Times New Roman"/>
          <w:sz w:val="28"/>
          <w:szCs w:val="28"/>
        </w:rPr>
      </w:pPr>
      <w:r w:rsidRPr="00154690">
        <w:rPr>
          <w:rFonts w:ascii="Times New Roman" w:hAnsi="Times New Roman"/>
          <w:sz w:val="28"/>
          <w:szCs w:val="28"/>
        </w:rPr>
        <w:t xml:space="preserve">Также средства направлялись на </w:t>
      </w:r>
      <w:r w:rsidRPr="00154690">
        <w:rPr>
          <w:rFonts w:ascii="Times New Roman" w:hAnsi="Times New Roman"/>
          <w:bCs/>
          <w:sz w:val="28"/>
          <w:szCs w:val="28"/>
        </w:rPr>
        <w:t xml:space="preserve">уборку и покос сорной растительности на территории поселения, </w:t>
      </w:r>
      <w:r w:rsidRPr="00154690">
        <w:rPr>
          <w:rFonts w:ascii="Times New Roman" w:hAnsi="Times New Roman"/>
          <w:sz w:val="28"/>
          <w:szCs w:val="28"/>
        </w:rPr>
        <w:t xml:space="preserve">дератизация, </w:t>
      </w:r>
      <w:proofErr w:type="spellStart"/>
      <w:r w:rsidRPr="00154690">
        <w:rPr>
          <w:rFonts w:ascii="Times New Roman" w:hAnsi="Times New Roman"/>
          <w:sz w:val="28"/>
          <w:szCs w:val="28"/>
        </w:rPr>
        <w:t>а</w:t>
      </w:r>
      <w:r w:rsidR="008204FB" w:rsidRPr="00154690">
        <w:rPr>
          <w:rFonts w:ascii="Times New Roman" w:hAnsi="Times New Roman"/>
          <w:sz w:val="28"/>
          <w:szCs w:val="28"/>
        </w:rPr>
        <w:t>ка</w:t>
      </w:r>
      <w:r w:rsidRPr="00154690">
        <w:rPr>
          <w:rFonts w:ascii="Times New Roman" w:hAnsi="Times New Roman"/>
          <w:sz w:val="28"/>
          <w:szCs w:val="28"/>
        </w:rPr>
        <w:t>рицидные</w:t>
      </w:r>
      <w:proofErr w:type="spellEnd"/>
      <w:r w:rsidRPr="00154690">
        <w:rPr>
          <w:rFonts w:ascii="Times New Roman" w:hAnsi="Times New Roman"/>
          <w:sz w:val="28"/>
          <w:szCs w:val="28"/>
        </w:rPr>
        <w:t xml:space="preserve"> обработки, вывоз ТКО, отлов собак, приобретение краски для детских игровых площадок, приобретение хоз</w:t>
      </w:r>
      <w:proofErr w:type="gramStart"/>
      <w:r w:rsidRPr="00154690">
        <w:rPr>
          <w:rFonts w:ascii="Times New Roman" w:hAnsi="Times New Roman"/>
          <w:sz w:val="28"/>
          <w:szCs w:val="28"/>
        </w:rPr>
        <w:t>.и</w:t>
      </w:r>
      <w:proofErr w:type="gramEnd"/>
      <w:r w:rsidRPr="00154690">
        <w:rPr>
          <w:rFonts w:ascii="Times New Roman" w:hAnsi="Times New Roman"/>
          <w:sz w:val="28"/>
          <w:szCs w:val="28"/>
        </w:rPr>
        <w:t>нвентаря, уличного крана-колонки и др.</w:t>
      </w:r>
    </w:p>
    <w:p w:rsidR="00986C31" w:rsidRPr="00154690" w:rsidRDefault="00986C31" w:rsidP="00154690">
      <w:pPr>
        <w:pStyle w:val="af9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54690">
        <w:rPr>
          <w:rFonts w:ascii="Times New Roman" w:hAnsi="Times New Roman"/>
          <w:bCs/>
          <w:sz w:val="28"/>
          <w:szCs w:val="28"/>
        </w:rPr>
        <w:t>На основании постановление ЗСК Краснодарского края от 28.02.2007 г №2936-П (ред. от 05.12.2024г) «О краевом конкурсе на звание «Лучший орган территориального общественного самоуправления» денежные средства направлены на установку теневого навеса на территории детской игровой площадке по</w:t>
      </w:r>
      <w:r w:rsidR="00154690" w:rsidRPr="00154690">
        <w:rPr>
          <w:rFonts w:ascii="Times New Roman" w:hAnsi="Times New Roman"/>
          <w:bCs/>
          <w:sz w:val="28"/>
          <w:szCs w:val="28"/>
        </w:rPr>
        <w:t xml:space="preserve"> </w:t>
      </w:r>
      <w:r w:rsidRPr="00154690">
        <w:rPr>
          <w:rFonts w:ascii="Times New Roman" w:hAnsi="Times New Roman"/>
          <w:bCs/>
          <w:sz w:val="28"/>
          <w:szCs w:val="28"/>
        </w:rPr>
        <w:t>ул</w:t>
      </w:r>
      <w:proofErr w:type="gramStart"/>
      <w:r w:rsidRPr="00154690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154690">
        <w:rPr>
          <w:rFonts w:ascii="Times New Roman" w:hAnsi="Times New Roman"/>
          <w:bCs/>
          <w:sz w:val="28"/>
          <w:szCs w:val="28"/>
        </w:rPr>
        <w:t>еселой в сумме 537,4 тыс.рублей (краевые средства -400,00 тыс.руб</w:t>
      </w:r>
      <w:r w:rsidR="003812E8" w:rsidRPr="00154690">
        <w:rPr>
          <w:rFonts w:ascii="Times New Roman" w:hAnsi="Times New Roman"/>
          <w:bCs/>
          <w:sz w:val="28"/>
          <w:szCs w:val="28"/>
        </w:rPr>
        <w:t>лей</w:t>
      </w:r>
      <w:r w:rsidRPr="00154690">
        <w:rPr>
          <w:rFonts w:ascii="Times New Roman" w:hAnsi="Times New Roman"/>
          <w:bCs/>
          <w:sz w:val="28"/>
          <w:szCs w:val="28"/>
        </w:rPr>
        <w:t>, местные -137,4 тыс.рублей)</w:t>
      </w:r>
      <w:r w:rsidR="00117853" w:rsidRPr="00154690">
        <w:rPr>
          <w:rFonts w:ascii="Times New Roman" w:hAnsi="Times New Roman"/>
          <w:bCs/>
          <w:sz w:val="28"/>
          <w:szCs w:val="28"/>
        </w:rPr>
        <w:t>.</w:t>
      </w:r>
    </w:p>
    <w:p w:rsidR="00154690" w:rsidRDefault="006A7A36" w:rsidP="00154690">
      <w:pPr>
        <w:suppressAutoHyphens/>
        <w:ind w:firstLine="567"/>
        <w:jc w:val="both"/>
        <w:rPr>
          <w:bCs/>
        </w:rPr>
      </w:pPr>
      <w:r w:rsidRPr="00DA61A3">
        <w:rPr>
          <w:b/>
          <w:i/>
        </w:rPr>
        <w:t xml:space="preserve">«Культура, кинематография»- </w:t>
      </w:r>
      <w:r w:rsidR="0046031B" w:rsidRPr="00DA61A3">
        <w:rPr>
          <w:b/>
          <w:i/>
        </w:rPr>
        <w:t>12</w:t>
      </w:r>
      <w:r w:rsidRPr="00DA61A3">
        <w:rPr>
          <w:b/>
          <w:i/>
        </w:rPr>
        <w:t> </w:t>
      </w:r>
      <w:r w:rsidR="0046031B" w:rsidRPr="00DA61A3">
        <w:rPr>
          <w:b/>
          <w:i/>
        </w:rPr>
        <w:t>508</w:t>
      </w:r>
      <w:r w:rsidRPr="00DA61A3">
        <w:rPr>
          <w:b/>
          <w:i/>
        </w:rPr>
        <w:t>,</w:t>
      </w:r>
      <w:r w:rsidR="0046031B" w:rsidRPr="00DA61A3">
        <w:rPr>
          <w:b/>
          <w:i/>
        </w:rPr>
        <w:t>4</w:t>
      </w:r>
      <w:r w:rsidRPr="00DA61A3">
        <w:rPr>
          <w:b/>
          <w:i/>
        </w:rPr>
        <w:t xml:space="preserve"> тыс. рублей</w:t>
      </w:r>
      <w:r w:rsidRPr="00DA61A3">
        <w:rPr>
          <w:rFonts w:ascii="Arial" w:hAnsi="Arial" w:cs="Arial"/>
        </w:rPr>
        <w:t xml:space="preserve">, </w:t>
      </w:r>
      <w:r w:rsidRPr="00DA61A3">
        <w:t>средства направлены на выполнение муниципального задания по организации досуговой деятельности (расходы на заработную плату, отчисления во внебюджетные фонды, коммунальные услуги, обслуживание и ремонт оргтехники, уплата налогов и сборов, приобретение ГСМ, страховок, канцтовары</w:t>
      </w:r>
      <w:r w:rsidR="0046031B" w:rsidRPr="00DA61A3">
        <w:t>,</w:t>
      </w:r>
      <w:r w:rsidRPr="00DA61A3">
        <w:t xml:space="preserve"> противопожарные мероприятия, транспортные услуги</w:t>
      </w:r>
      <w:proofErr w:type="gramStart"/>
      <w:r w:rsidRPr="00DA61A3">
        <w:t>,</w:t>
      </w:r>
      <w:r w:rsidR="00791647" w:rsidRPr="00DA61A3">
        <w:rPr>
          <w:bCs/>
        </w:rPr>
        <w:t>у</w:t>
      </w:r>
      <w:proofErr w:type="gramEnd"/>
      <w:r w:rsidR="00791647" w:rsidRPr="00DA61A3">
        <w:rPr>
          <w:bCs/>
        </w:rPr>
        <w:t xml:space="preserve">становлено видеонаблюдение на памятниках, </w:t>
      </w:r>
      <w:r w:rsidR="00791647" w:rsidRPr="00DA61A3">
        <w:t xml:space="preserve">покраска стен, пошив костюмов, </w:t>
      </w:r>
      <w:r w:rsidRPr="00DA61A3">
        <w:rPr>
          <w:bCs/>
        </w:rPr>
        <w:t xml:space="preserve">приобретены зеркала, </w:t>
      </w:r>
      <w:r w:rsidR="00791647" w:rsidRPr="00DA61A3">
        <w:rPr>
          <w:bCs/>
        </w:rPr>
        <w:t>кулеры, вешалки</w:t>
      </w:r>
      <w:r w:rsidRPr="00DA61A3">
        <w:rPr>
          <w:bCs/>
        </w:rPr>
        <w:t xml:space="preserve"> и установлено световое оборудование для сцены в СК </w:t>
      </w:r>
      <w:r w:rsidR="0046031B" w:rsidRPr="00DA61A3">
        <w:rPr>
          <w:bCs/>
        </w:rPr>
        <w:t>ст</w:t>
      </w:r>
      <w:proofErr w:type="gramStart"/>
      <w:r w:rsidR="0046031B" w:rsidRPr="00DA61A3">
        <w:rPr>
          <w:bCs/>
        </w:rPr>
        <w:t>.</w:t>
      </w:r>
      <w:r w:rsidR="00791647" w:rsidRPr="00DA61A3">
        <w:rPr>
          <w:bCs/>
        </w:rPr>
        <w:t>О</w:t>
      </w:r>
      <w:proofErr w:type="gramEnd"/>
      <w:r w:rsidR="0046031B" w:rsidRPr="00DA61A3">
        <w:rPr>
          <w:bCs/>
        </w:rPr>
        <w:t>ктябрьской</w:t>
      </w:r>
      <w:r w:rsidRPr="00DA61A3">
        <w:rPr>
          <w:bCs/>
        </w:rPr>
        <w:t>, доска для ремонта детских игровых площадок</w:t>
      </w:r>
      <w:r w:rsidRPr="00DA61A3">
        <w:t>).</w:t>
      </w:r>
    </w:p>
    <w:p w:rsidR="00154690" w:rsidRDefault="006A7A36" w:rsidP="00154690">
      <w:pPr>
        <w:suppressAutoHyphens/>
        <w:ind w:firstLine="567"/>
        <w:jc w:val="both"/>
        <w:rPr>
          <w:bCs/>
        </w:rPr>
      </w:pPr>
      <w:r w:rsidRPr="00DA61A3">
        <w:rPr>
          <w:b/>
          <w:i/>
        </w:rPr>
        <w:t>«Социальная политика» - 4</w:t>
      </w:r>
      <w:r w:rsidR="00791647" w:rsidRPr="00DA61A3">
        <w:rPr>
          <w:b/>
          <w:i/>
        </w:rPr>
        <w:t>63</w:t>
      </w:r>
      <w:r w:rsidRPr="00DA61A3">
        <w:rPr>
          <w:b/>
          <w:i/>
        </w:rPr>
        <w:t>,</w:t>
      </w:r>
      <w:r w:rsidR="00791647" w:rsidRPr="00DA61A3">
        <w:rPr>
          <w:b/>
          <w:i/>
        </w:rPr>
        <w:t>3</w:t>
      </w:r>
      <w:r w:rsidRPr="00DA61A3">
        <w:rPr>
          <w:b/>
          <w:i/>
        </w:rPr>
        <w:t xml:space="preserve"> тыс. рублей, </w:t>
      </w:r>
      <w:r w:rsidRPr="00DA61A3">
        <w:t>направлены навыплату пенсий за выслугу лет лицам, замещавшим муниципальные должности и должности муниципальной службы в органах местного самоуправления.</w:t>
      </w:r>
    </w:p>
    <w:p w:rsidR="00154690" w:rsidRDefault="006A7A36" w:rsidP="00154690">
      <w:pPr>
        <w:suppressAutoHyphens/>
        <w:ind w:firstLine="567"/>
        <w:jc w:val="both"/>
        <w:rPr>
          <w:bCs/>
        </w:rPr>
      </w:pPr>
      <w:r w:rsidRPr="00DA61A3">
        <w:rPr>
          <w:b/>
        </w:rPr>
        <w:t>Наши заслуженные пенсионеры:</w:t>
      </w:r>
    </w:p>
    <w:p w:rsidR="00154690" w:rsidRDefault="006A7A36" w:rsidP="00154690">
      <w:pPr>
        <w:suppressAutoHyphens/>
        <w:ind w:firstLine="567"/>
        <w:jc w:val="both"/>
        <w:rPr>
          <w:bCs/>
        </w:rPr>
      </w:pPr>
      <w:r w:rsidRPr="00DA61A3">
        <w:t xml:space="preserve">- </w:t>
      </w:r>
      <w:proofErr w:type="spellStart"/>
      <w:r w:rsidRPr="00DA61A3">
        <w:t>Бургуненко</w:t>
      </w:r>
      <w:proofErr w:type="spellEnd"/>
      <w:r w:rsidRPr="00DA61A3">
        <w:t xml:space="preserve"> Виктор Анатольевич,</w:t>
      </w:r>
    </w:p>
    <w:p w:rsidR="00154690" w:rsidRDefault="006A7A36" w:rsidP="00154690">
      <w:pPr>
        <w:suppressAutoHyphens/>
        <w:ind w:firstLine="567"/>
        <w:jc w:val="both"/>
        <w:rPr>
          <w:bCs/>
        </w:rPr>
      </w:pPr>
      <w:r w:rsidRPr="00DA61A3">
        <w:t>- Каменская Надежда Акимовна,</w:t>
      </w:r>
    </w:p>
    <w:p w:rsidR="006A7A36" w:rsidRPr="00154690" w:rsidRDefault="00154690" w:rsidP="00154690">
      <w:pPr>
        <w:suppressAutoHyphens/>
        <w:ind w:firstLine="567"/>
        <w:jc w:val="both"/>
        <w:rPr>
          <w:bCs/>
        </w:rPr>
      </w:pPr>
      <w:r>
        <w:rPr>
          <w:bCs/>
        </w:rPr>
        <w:t xml:space="preserve">- </w:t>
      </w:r>
      <w:r w:rsidR="006A7A36" w:rsidRPr="00DA61A3">
        <w:t>Фоменко Валентина Васильевна.</w:t>
      </w:r>
    </w:p>
    <w:p w:rsidR="00154690" w:rsidRDefault="006A7A36" w:rsidP="00154690">
      <w:pPr>
        <w:suppressAutoHyphens/>
        <w:ind w:firstLine="567"/>
        <w:jc w:val="both"/>
      </w:pPr>
      <w:r w:rsidRPr="00DA61A3">
        <w:rPr>
          <w:b/>
          <w:i/>
        </w:rPr>
        <w:t xml:space="preserve">«Физическая культура и спорт» - </w:t>
      </w:r>
      <w:r w:rsidR="00791647" w:rsidRPr="00DA61A3">
        <w:rPr>
          <w:b/>
          <w:i/>
        </w:rPr>
        <w:t>7 млн</w:t>
      </w:r>
      <w:r w:rsidR="003812E8">
        <w:rPr>
          <w:b/>
          <w:i/>
        </w:rPr>
        <w:t>.</w:t>
      </w:r>
      <w:r w:rsidR="00791647" w:rsidRPr="00DA61A3">
        <w:rPr>
          <w:b/>
          <w:i/>
        </w:rPr>
        <w:t xml:space="preserve"> 804,6</w:t>
      </w:r>
      <w:r w:rsidRPr="00DA61A3">
        <w:rPr>
          <w:b/>
          <w:i/>
        </w:rPr>
        <w:t xml:space="preserve"> тыс. рублей</w:t>
      </w:r>
      <w:proofErr w:type="gramStart"/>
      <w:r w:rsidRPr="00DA61A3">
        <w:rPr>
          <w:b/>
          <w:i/>
        </w:rPr>
        <w:t>,</w:t>
      </w:r>
      <w:r w:rsidRPr="00DA61A3">
        <w:t>н</w:t>
      </w:r>
      <w:proofErr w:type="gramEnd"/>
      <w:r w:rsidRPr="00DA61A3">
        <w:t xml:space="preserve">аправлены на </w:t>
      </w:r>
      <w:r w:rsidR="00D37E51" w:rsidRPr="00DA61A3">
        <w:t xml:space="preserve">строительство многофункциональной спортивно-игровой площадки с зоной уличных тренажёров и </w:t>
      </w:r>
      <w:proofErr w:type="spellStart"/>
      <w:r w:rsidR="00D37E51" w:rsidRPr="00DA61A3">
        <w:t>воркаута</w:t>
      </w:r>
      <w:proofErr w:type="spellEnd"/>
      <w:r w:rsidR="00D37E51" w:rsidRPr="00DA61A3">
        <w:t xml:space="preserve"> расположенной по адресу: Краснодарский край, Белореченский район, ст. </w:t>
      </w:r>
      <w:proofErr w:type="gramStart"/>
      <w:r w:rsidR="00D37E51" w:rsidRPr="00DA61A3">
        <w:t>Октябрьская</w:t>
      </w:r>
      <w:proofErr w:type="gramEnd"/>
      <w:r w:rsidR="00D37E51" w:rsidRPr="00DA61A3">
        <w:t>, ул. Красная, 8/1"  в рамках государственной программы «Развитие</w:t>
      </w:r>
      <w:r w:rsidR="00154690">
        <w:t xml:space="preserve"> физической культуры и спорта».</w:t>
      </w:r>
    </w:p>
    <w:p w:rsidR="006A7A36" w:rsidRPr="00154690" w:rsidRDefault="006A7A36" w:rsidP="00154690">
      <w:pPr>
        <w:suppressAutoHyphens/>
        <w:ind w:firstLine="567"/>
        <w:jc w:val="both"/>
      </w:pPr>
      <w:r w:rsidRPr="00DA61A3">
        <w:t xml:space="preserve">На территории Бжедуховского сельского поселения осуществляют свою производственно-хозяйственную деятельность 24 предприятия и организации, </w:t>
      </w:r>
      <w:r w:rsidR="0087016F" w:rsidRPr="00DA61A3">
        <w:t>44</w:t>
      </w:r>
      <w:r w:rsidRPr="00DA61A3">
        <w:t xml:space="preserve"> индивидуальных предпринимателей.  Крупные предприятия – ООО «Овощи Краснодарского края», ОАО «</w:t>
      </w:r>
      <w:proofErr w:type="spellStart"/>
      <w:r w:rsidRPr="00DA61A3">
        <w:t>ЛукойлЭкоЭнерго</w:t>
      </w:r>
      <w:proofErr w:type="spellEnd"/>
      <w:r w:rsidRPr="00DA61A3">
        <w:t xml:space="preserve">», ООО </w:t>
      </w:r>
      <w:r w:rsidRPr="00DA61A3">
        <w:lastRenderedPageBreak/>
        <w:t>«Полевод», «</w:t>
      </w:r>
      <w:proofErr w:type="spellStart"/>
      <w:r w:rsidRPr="00DA61A3">
        <w:t>Айрин</w:t>
      </w:r>
      <w:proofErr w:type="spellEnd"/>
      <w:r w:rsidRPr="00DA61A3">
        <w:t xml:space="preserve">».Основным </w:t>
      </w:r>
      <w:proofErr w:type="spellStart"/>
      <w:r w:rsidRPr="00DA61A3">
        <w:t>бюджетообразующим</w:t>
      </w:r>
      <w:proofErr w:type="spellEnd"/>
      <w:r w:rsidRPr="00DA61A3">
        <w:t xml:space="preserve"> предприятием остается тепличное хозяйство ООО «Овощи Краснодарского края». На конец 202</w:t>
      </w:r>
      <w:r w:rsidR="0087016F" w:rsidRPr="00DA61A3">
        <w:t>5</w:t>
      </w:r>
      <w:r w:rsidRPr="00DA61A3">
        <w:t xml:space="preserve"> года численность работников на предприятии составила 5</w:t>
      </w:r>
      <w:r w:rsidR="00367FB5" w:rsidRPr="00DA61A3">
        <w:t>61</w:t>
      </w:r>
      <w:r w:rsidRPr="00DA61A3">
        <w:t xml:space="preserve"> человек. </w:t>
      </w:r>
    </w:p>
    <w:p w:rsidR="006A7A36" w:rsidRPr="00DA61A3" w:rsidRDefault="006A7A36" w:rsidP="00832D02">
      <w:pPr>
        <w:ind w:firstLine="567"/>
        <w:jc w:val="both"/>
      </w:pPr>
      <w:r w:rsidRPr="00DA61A3">
        <w:t>Уровень безработицы снизился по сравнению с предыдущим 202</w:t>
      </w:r>
      <w:r w:rsidR="001C1F32" w:rsidRPr="00DA61A3">
        <w:t>4</w:t>
      </w:r>
      <w:r w:rsidRPr="00DA61A3">
        <w:t xml:space="preserve"> годом с 1%  до 0,</w:t>
      </w:r>
      <w:r w:rsidR="001C1F32" w:rsidRPr="00DA61A3">
        <w:t>2</w:t>
      </w:r>
      <w:r w:rsidRPr="00DA61A3">
        <w:t>% (зарегистрировано безработными 5 человек). Фонд оплаты труда увеличился до 4</w:t>
      </w:r>
      <w:r w:rsidR="001C1F32" w:rsidRPr="00DA61A3">
        <w:t xml:space="preserve">57,9 </w:t>
      </w:r>
      <w:r w:rsidRPr="00DA61A3">
        <w:t>млн</w:t>
      </w:r>
      <w:proofErr w:type="gramStart"/>
      <w:r w:rsidRPr="00DA61A3">
        <w:t>.р</w:t>
      </w:r>
      <w:proofErr w:type="gramEnd"/>
      <w:r w:rsidRPr="00DA61A3">
        <w:t>ублей. На темп роста (106%) повлияло повышение заработной платы на предприятиях, поэтапное доведение ее до среднеотраслевого уровня. Численность работающего населения составл</w:t>
      </w:r>
      <w:r w:rsidR="001C1F32" w:rsidRPr="00DA61A3">
        <w:t xml:space="preserve">яет – </w:t>
      </w:r>
      <w:r w:rsidRPr="00DA61A3">
        <w:t>1 57</w:t>
      </w:r>
      <w:r w:rsidR="001C1F32" w:rsidRPr="00DA61A3">
        <w:t>6</w:t>
      </w:r>
      <w:r w:rsidRPr="00DA61A3">
        <w:t xml:space="preserve"> человек. Среднемесячная </w:t>
      </w:r>
      <w:r w:rsidR="001C1F32" w:rsidRPr="00DA61A3">
        <w:t xml:space="preserve">заработная плата составляет 29,5 </w:t>
      </w:r>
      <w:r w:rsidRPr="00DA61A3">
        <w:t>тыс</w:t>
      </w:r>
      <w:proofErr w:type="gramStart"/>
      <w:r w:rsidRPr="00DA61A3">
        <w:t>.р</w:t>
      </w:r>
      <w:proofErr w:type="gramEnd"/>
      <w:r w:rsidRPr="00DA61A3">
        <w:t>ублей, имеет тенденцию ежегодного прироста.</w:t>
      </w:r>
    </w:p>
    <w:p w:rsidR="00BD189D" w:rsidRPr="00DA61A3" w:rsidRDefault="00BD189D" w:rsidP="00832D02">
      <w:pPr>
        <w:jc w:val="both"/>
      </w:pPr>
    </w:p>
    <w:p w:rsidR="00DE1333" w:rsidRPr="002B7C19" w:rsidRDefault="00DE1333" w:rsidP="00664385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ПРОМЫШЛЕННОСТЬ</w:t>
      </w:r>
    </w:p>
    <w:p w:rsidR="00E447C1" w:rsidRPr="00DA61A3" w:rsidRDefault="00E447C1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1B4018" w:rsidRPr="00DA61A3" w:rsidRDefault="00DB1494" w:rsidP="00832D02">
      <w:pPr>
        <w:ind w:firstLine="567"/>
        <w:jc w:val="both"/>
      </w:pPr>
      <w:r w:rsidRPr="00DA61A3">
        <w:t>П</w:t>
      </w:r>
      <w:r w:rsidR="001133C8" w:rsidRPr="00DA61A3">
        <w:t>ромышленност</w:t>
      </w:r>
      <w:r w:rsidRPr="00DA61A3">
        <w:t>ь представлена</w:t>
      </w:r>
      <w:r w:rsidR="001133C8" w:rsidRPr="00DA61A3">
        <w:t xml:space="preserve"> четыр</w:t>
      </w:r>
      <w:r w:rsidRPr="00DA61A3">
        <w:t>ьмя</w:t>
      </w:r>
      <w:r w:rsidR="001133C8" w:rsidRPr="00DA61A3">
        <w:t xml:space="preserve"> предприятия</w:t>
      </w:r>
      <w:r w:rsidRPr="00DA61A3">
        <w:t>ми</w:t>
      </w:r>
      <w:r w:rsidR="001133C8" w:rsidRPr="00DA61A3">
        <w:t>:</w:t>
      </w:r>
    </w:p>
    <w:p w:rsidR="001133C8" w:rsidRPr="00DA61A3" w:rsidRDefault="001133C8" w:rsidP="00832D02">
      <w:pPr>
        <w:ind w:firstLine="567"/>
        <w:jc w:val="both"/>
      </w:pPr>
      <w:r w:rsidRPr="00DA61A3">
        <w:t>-  ООО «</w:t>
      </w:r>
      <w:proofErr w:type="spellStart"/>
      <w:r w:rsidRPr="00DA61A3">
        <w:t>Лукойл</w:t>
      </w:r>
      <w:proofErr w:type="spellEnd"/>
      <w:r w:rsidRPr="00DA61A3">
        <w:t xml:space="preserve"> ЭКО </w:t>
      </w:r>
      <w:proofErr w:type="spellStart"/>
      <w:r w:rsidRPr="00DA61A3">
        <w:t>Энерго</w:t>
      </w:r>
      <w:proofErr w:type="spellEnd"/>
      <w:r w:rsidRPr="00DA61A3">
        <w:t xml:space="preserve">» (производство и распределение электроэнергии), численность работающих – </w:t>
      </w:r>
      <w:r w:rsidR="00B275CD" w:rsidRPr="00DA61A3">
        <w:t>3</w:t>
      </w:r>
      <w:r w:rsidR="007402F1" w:rsidRPr="00DA61A3">
        <w:t>6</w:t>
      </w:r>
      <w:r w:rsidRPr="00DA61A3">
        <w:t xml:space="preserve"> чел.,  в 202</w:t>
      </w:r>
      <w:r w:rsidR="008204FB" w:rsidRPr="00DA61A3">
        <w:t>5</w:t>
      </w:r>
      <w:r w:rsidRPr="00DA61A3">
        <w:t xml:space="preserve"> году</w:t>
      </w:r>
      <w:r w:rsidR="007402F1" w:rsidRPr="00DA61A3">
        <w:t xml:space="preserve"> в</w:t>
      </w:r>
      <w:r w:rsidRPr="00DA61A3">
        <w:t xml:space="preserve"> бюджет поселения поступило </w:t>
      </w:r>
      <w:r w:rsidR="007402F1" w:rsidRPr="00DA61A3">
        <w:t>доходов по НДФЛ 4</w:t>
      </w:r>
      <w:r w:rsidR="00EE14F4" w:rsidRPr="00DA61A3">
        <w:t>89</w:t>
      </w:r>
      <w:r w:rsidR="007402F1" w:rsidRPr="00DA61A3">
        <w:t xml:space="preserve"> тыс. рублей</w:t>
      </w:r>
      <w:r w:rsidRPr="00DA61A3">
        <w:t xml:space="preserve">. </w:t>
      </w:r>
    </w:p>
    <w:p w:rsidR="003812E8" w:rsidRDefault="007402F1" w:rsidP="003812E8">
      <w:pPr>
        <w:ind w:firstLine="567"/>
        <w:jc w:val="both"/>
      </w:pPr>
      <w:r w:rsidRPr="00DA61A3">
        <w:t>- в результате торгов выкуплено бывшее ООО «</w:t>
      </w:r>
      <w:proofErr w:type="spellStart"/>
      <w:r w:rsidRPr="00DA61A3">
        <w:t>РосМет</w:t>
      </w:r>
      <w:proofErr w:type="spellEnd"/>
      <w:r w:rsidRPr="00DA61A3">
        <w:t>» новым собственником. Теперь</w:t>
      </w:r>
      <w:r w:rsidR="003812E8">
        <w:t>,</w:t>
      </w:r>
      <w:r w:rsidRPr="00DA61A3">
        <w:t xml:space="preserve"> это ОО</w:t>
      </w:r>
      <w:r w:rsidR="004506EB" w:rsidRPr="00DA61A3">
        <w:t xml:space="preserve">О «ТОЛК». </w:t>
      </w:r>
      <w:r w:rsidRPr="00DA61A3">
        <w:t>Сейчас ведутся восста</w:t>
      </w:r>
      <w:r w:rsidR="003812E8">
        <w:t>новительные работы силами 4</w:t>
      </w:r>
      <w:r w:rsidRPr="00DA61A3">
        <w:t xml:space="preserve"> человек.</w:t>
      </w:r>
      <w:r w:rsidR="00203AAE" w:rsidRPr="00DA61A3">
        <w:t xml:space="preserve"> Восстанавливается линия по покраске шурупов</w:t>
      </w:r>
      <w:r w:rsidR="003812E8">
        <w:t>, продукция пока не реализовывается</w:t>
      </w:r>
      <w:r w:rsidR="00203AAE" w:rsidRPr="00DA61A3">
        <w:t xml:space="preserve">. </w:t>
      </w:r>
    </w:p>
    <w:p w:rsidR="007402F1" w:rsidRPr="00DA61A3" w:rsidRDefault="007402F1" w:rsidP="003812E8">
      <w:pPr>
        <w:ind w:firstLine="567"/>
        <w:jc w:val="both"/>
      </w:pPr>
      <w:r w:rsidRPr="00DA61A3">
        <w:t xml:space="preserve">-напесчаном карьере ООО «Ника-2» также сменился собственник. Начата добыча песка, объем которого </w:t>
      </w:r>
      <w:r w:rsidR="00234122" w:rsidRPr="00DA61A3">
        <w:t>в 202</w:t>
      </w:r>
      <w:r w:rsidR="00EE1CAE" w:rsidRPr="00DA61A3">
        <w:t>5</w:t>
      </w:r>
      <w:r w:rsidR="00234122" w:rsidRPr="00DA61A3">
        <w:t xml:space="preserve"> году составил 15 тыс</w:t>
      </w:r>
      <w:proofErr w:type="gramStart"/>
      <w:r w:rsidR="00234122" w:rsidRPr="00DA61A3">
        <w:t>.к</w:t>
      </w:r>
      <w:proofErr w:type="gramEnd"/>
      <w:r w:rsidR="00234122" w:rsidRPr="00DA61A3">
        <w:t xml:space="preserve">уб. м, </w:t>
      </w:r>
      <w:r w:rsidRPr="00DA61A3">
        <w:t>на перспективу  намечен</w:t>
      </w:r>
      <w:r w:rsidR="00234122" w:rsidRPr="00DA61A3">
        <w:t>а добыча песка</w:t>
      </w:r>
      <w:r w:rsidRPr="00DA61A3">
        <w:t xml:space="preserve"> 1</w:t>
      </w:r>
      <w:r w:rsidR="00101136" w:rsidRPr="00DA61A3">
        <w:t>3</w:t>
      </w:r>
      <w:r w:rsidRPr="00DA61A3">
        <w:t>0 тыс.куб. м в год.</w:t>
      </w:r>
      <w:r w:rsidR="00203AAE" w:rsidRPr="00DA61A3">
        <w:t xml:space="preserve"> На п</w:t>
      </w:r>
      <w:r w:rsidRPr="00DA61A3">
        <w:t xml:space="preserve">редприятие </w:t>
      </w:r>
      <w:r w:rsidR="00203AAE" w:rsidRPr="00DA61A3">
        <w:t>трудится</w:t>
      </w:r>
      <w:r w:rsidRPr="00DA61A3">
        <w:t xml:space="preserve"> 12 </w:t>
      </w:r>
      <w:r w:rsidR="00203AAE" w:rsidRPr="00DA61A3">
        <w:t>человек</w:t>
      </w:r>
      <w:r w:rsidRPr="00DA61A3">
        <w:t>;</w:t>
      </w:r>
    </w:p>
    <w:p w:rsidR="00F6513F" w:rsidRPr="00DA61A3" w:rsidRDefault="001133C8" w:rsidP="00832D02">
      <w:pPr>
        <w:ind w:firstLine="567"/>
        <w:jc w:val="both"/>
      </w:pPr>
      <w:r w:rsidRPr="00DA61A3">
        <w:t xml:space="preserve">- </w:t>
      </w:r>
      <w:r w:rsidR="00203AAE" w:rsidRPr="00DA61A3">
        <w:t xml:space="preserve">бывший </w:t>
      </w:r>
      <w:r w:rsidRPr="00DA61A3">
        <w:t>цех №17 ОАО «Тихорецкий машиностроительный завод имени Воровского» (</w:t>
      </w:r>
      <w:r w:rsidR="004506EB" w:rsidRPr="00DA61A3">
        <w:t>Кирпичный завод</w:t>
      </w:r>
      <w:r w:rsidR="00AD4905" w:rsidRPr="00DA61A3">
        <w:t xml:space="preserve">) </w:t>
      </w:r>
      <w:r w:rsidR="00E6617A" w:rsidRPr="00DA61A3">
        <w:t>выкуплен предприятием ООО «СОЛАР» планируется производство органических удобрений</w:t>
      </w:r>
      <w:r w:rsidR="00AD4905" w:rsidRPr="00DA61A3">
        <w:t>.</w:t>
      </w:r>
    </w:p>
    <w:p w:rsidR="00DB67A2" w:rsidRPr="00DA61A3" w:rsidRDefault="00DB67A2" w:rsidP="00832D02">
      <w:pPr>
        <w:ind w:firstLine="567"/>
        <w:jc w:val="both"/>
      </w:pPr>
      <w:r w:rsidRPr="00DA61A3">
        <w:t xml:space="preserve">В ст. Бжедуховской по ул. Комсомольской в производственной зоне выкуплены 2 земельных участка </w:t>
      </w:r>
      <w:r w:rsidR="00DE5976" w:rsidRPr="00DA61A3">
        <w:t>под строительство завода сухих смесей (клей, шпатлевки</w:t>
      </w:r>
      <w:r w:rsidR="003812E8">
        <w:t xml:space="preserve"> и др.</w:t>
      </w:r>
      <w:r w:rsidR="00DE5976" w:rsidRPr="00DA61A3">
        <w:t>)</w:t>
      </w:r>
      <w:r w:rsidR="00CD3C0D" w:rsidRPr="00DA61A3">
        <w:t>. Строительство ожидается после внесения изменений в Ген план и правила землепользования и застройки поселения</w:t>
      </w:r>
      <w:r w:rsidR="003812E8">
        <w:t>, который в настоящее время находится на согласовании в министерстве сельского хозяйства Краснодарского края</w:t>
      </w:r>
      <w:r w:rsidR="00CD3C0D" w:rsidRPr="00DA61A3">
        <w:t>.</w:t>
      </w:r>
    </w:p>
    <w:p w:rsidR="00041EB6" w:rsidRPr="00DA61A3" w:rsidRDefault="00DE1333" w:rsidP="00832D02">
      <w:pPr>
        <w:ind w:firstLine="567"/>
        <w:jc w:val="both"/>
      </w:pPr>
      <w:r w:rsidRPr="00DA61A3">
        <w:t xml:space="preserve">ИП </w:t>
      </w:r>
      <w:proofErr w:type="spellStart"/>
      <w:r w:rsidRPr="00DA61A3">
        <w:t>Ефременко</w:t>
      </w:r>
      <w:proofErr w:type="spellEnd"/>
      <w:r w:rsidRPr="00DA61A3">
        <w:t xml:space="preserve"> </w:t>
      </w:r>
      <w:r w:rsidR="00041EB6" w:rsidRPr="00DA61A3">
        <w:t xml:space="preserve">и ИП </w:t>
      </w:r>
      <w:proofErr w:type="spellStart"/>
      <w:r w:rsidR="00041EB6" w:rsidRPr="00DA61A3">
        <w:t>Бургуненко</w:t>
      </w:r>
      <w:proofErr w:type="spellEnd"/>
      <w:r w:rsidR="00041EB6" w:rsidRPr="00DA61A3">
        <w:t xml:space="preserve">  производство угля.</w:t>
      </w:r>
    </w:p>
    <w:p w:rsidR="00B128AB" w:rsidRPr="00DA61A3" w:rsidRDefault="00B128AB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DE1333" w:rsidRPr="002B7C19" w:rsidRDefault="00DE1333" w:rsidP="00664385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СЕЛЬСКОЕ ХОЗЯЙСТВО</w:t>
      </w:r>
    </w:p>
    <w:p w:rsidR="00912F5E" w:rsidRPr="00DA61A3" w:rsidRDefault="00912F5E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1133C8" w:rsidRPr="00DA61A3" w:rsidRDefault="001133C8" w:rsidP="00832D02">
      <w:pPr>
        <w:ind w:firstLine="567"/>
        <w:jc w:val="both"/>
      </w:pPr>
      <w:r w:rsidRPr="00DA61A3">
        <w:rPr>
          <w:b/>
        </w:rPr>
        <w:t xml:space="preserve">Сельское хозяйство </w:t>
      </w:r>
      <w:r w:rsidRPr="00DA61A3">
        <w:t xml:space="preserve">занимает в структуре базовых отраслей экономики Бжедуховского сельского поселения более </w:t>
      </w:r>
      <w:r w:rsidR="00CD3C0D" w:rsidRPr="00DA61A3">
        <w:t xml:space="preserve">59,7 </w:t>
      </w:r>
      <w:r w:rsidRPr="00DA61A3">
        <w:t xml:space="preserve">%. </w:t>
      </w:r>
    </w:p>
    <w:p w:rsidR="001133C8" w:rsidRPr="00DA61A3" w:rsidRDefault="001133C8" w:rsidP="00832D02">
      <w:pPr>
        <w:ind w:firstLine="567"/>
        <w:jc w:val="both"/>
      </w:pPr>
      <w:r w:rsidRPr="00DA61A3">
        <w:t>Производство продукции сельского хозяйства представлено продукцией ООО «</w:t>
      </w:r>
      <w:r w:rsidR="008204FB" w:rsidRPr="00DA61A3">
        <w:t>РОСТ</w:t>
      </w:r>
      <w:r w:rsidRPr="00DA61A3">
        <w:t xml:space="preserve">», ООО «Айрин»,ООО «Полевод», ООО «Белый сад», </w:t>
      </w:r>
      <w:r w:rsidR="008204FB" w:rsidRPr="00DA61A3">
        <w:t>ООО АГРО-ЮГ,</w:t>
      </w:r>
      <w:r w:rsidRPr="00DA61A3">
        <w:t xml:space="preserve"> 5-ю малыми предприятиями и более одной тысячи личных подсобных хозяйств.</w:t>
      </w:r>
    </w:p>
    <w:p w:rsidR="001133C8" w:rsidRPr="00DA61A3" w:rsidRDefault="001133C8" w:rsidP="00832D02">
      <w:pPr>
        <w:ind w:firstLine="567"/>
        <w:jc w:val="both"/>
      </w:pPr>
      <w:r w:rsidRPr="00DA61A3">
        <w:lastRenderedPageBreak/>
        <w:t>На предприятиях занято более 600 человек. Удельный вес налоговых поступлений в консолидированный бюджет края сельскохозяйственной отрасли в общем объеме поступлений составляет 41,1%.</w:t>
      </w:r>
    </w:p>
    <w:p w:rsidR="00AA7934" w:rsidRPr="00DA61A3" w:rsidRDefault="001133C8" w:rsidP="00832D02">
      <w:pPr>
        <w:ind w:firstLine="567"/>
        <w:jc w:val="both"/>
      </w:pPr>
      <w:r w:rsidRPr="00DA61A3">
        <w:t>ООО «</w:t>
      </w:r>
      <w:r w:rsidR="008204FB" w:rsidRPr="00DA61A3">
        <w:t>РОСТ</w:t>
      </w:r>
      <w:r w:rsidRPr="00DA61A3">
        <w:t>» произведено овощей закрытого грунта</w:t>
      </w:r>
      <w:r w:rsidR="00234122" w:rsidRPr="00DA61A3">
        <w:t xml:space="preserve"> (томаты)</w:t>
      </w:r>
      <w:r w:rsidRPr="00DA61A3">
        <w:t xml:space="preserve"> 1</w:t>
      </w:r>
      <w:r w:rsidR="00234122" w:rsidRPr="00DA61A3">
        <w:t>4</w:t>
      </w:r>
      <w:r w:rsidRPr="00DA61A3">
        <w:t xml:space="preserve"> тысяч </w:t>
      </w:r>
      <w:r w:rsidR="00234122" w:rsidRPr="00DA61A3">
        <w:t>419</w:t>
      </w:r>
      <w:r w:rsidRPr="00DA61A3">
        <w:t>тонн</w:t>
      </w:r>
      <w:r w:rsidR="00234122" w:rsidRPr="00DA61A3">
        <w:t>.С</w:t>
      </w:r>
      <w:r w:rsidRPr="00DA61A3">
        <w:t>бор тепличных овощей производится с площад</w:t>
      </w:r>
      <w:r w:rsidR="00920762" w:rsidRPr="00DA61A3">
        <w:t>и 32 га. На предприятии занято 5</w:t>
      </w:r>
      <w:r w:rsidR="00F40AD1" w:rsidRPr="00DA61A3">
        <w:t>20 человек из них жителей края 343 человека,  жителей  поселения 80 человек, 97 человек из дружественных стран (КНДР).</w:t>
      </w:r>
    </w:p>
    <w:p w:rsidR="001133C8" w:rsidRPr="00DA61A3" w:rsidRDefault="001133C8" w:rsidP="00832D02">
      <w:pPr>
        <w:ind w:firstLine="567"/>
        <w:jc w:val="both"/>
      </w:pPr>
      <w:r w:rsidRPr="00DA61A3">
        <w:t xml:space="preserve">ООО «Белый сад». Предприятием собрано </w:t>
      </w:r>
      <w:r w:rsidR="00CE6566" w:rsidRPr="00DA61A3">
        <w:t>плодовой продукции:- яблоки- 1380 тонн, груша-</w:t>
      </w:r>
      <w:r w:rsidR="00EA3EEE" w:rsidRPr="00DA61A3">
        <w:t>1</w:t>
      </w:r>
      <w:r w:rsidR="00CE6566" w:rsidRPr="00DA61A3">
        <w:t>2 тонн.</w:t>
      </w:r>
    </w:p>
    <w:p w:rsidR="00147A52" w:rsidRPr="00DA61A3" w:rsidRDefault="00147A52" w:rsidP="00832D02">
      <w:pPr>
        <w:ind w:firstLine="567"/>
        <w:jc w:val="both"/>
      </w:pPr>
      <w:r w:rsidRPr="00DA61A3">
        <w:t>На территории поселения заложен новый сад Галкиным Аркадием Петровичем на площади 10 га в т.ч. 6 га яблони, 4 га черешня</w:t>
      </w:r>
      <w:r w:rsidR="00D74D8A" w:rsidRPr="00DA61A3">
        <w:t>.</w:t>
      </w:r>
    </w:p>
    <w:p w:rsidR="00F40AD1" w:rsidRPr="00DA61A3" w:rsidRDefault="00F40AD1" w:rsidP="00832D02">
      <w:pPr>
        <w:ind w:firstLine="567"/>
        <w:jc w:val="both"/>
      </w:pPr>
      <w:r w:rsidRPr="00DA61A3">
        <w:t>Организовано новое КФХ «Костенко» планируется в 2026 году заложить 4 га яблоневого сада.</w:t>
      </w:r>
    </w:p>
    <w:p w:rsidR="00D74D8A" w:rsidRPr="00DA61A3" w:rsidRDefault="00D74D8A" w:rsidP="00832D02">
      <w:pPr>
        <w:ind w:firstLine="567"/>
        <w:jc w:val="both"/>
      </w:pPr>
      <w:r w:rsidRPr="00DA61A3">
        <w:t>На территории заложено</w:t>
      </w:r>
      <w:r w:rsidR="00F40AD1" w:rsidRPr="00DA61A3">
        <w:t xml:space="preserve"> 2 парников</w:t>
      </w:r>
      <w:r w:rsidR="00AC1A52" w:rsidRPr="00DA61A3">
        <w:t>ых хозяйства</w:t>
      </w:r>
      <w:r w:rsidRPr="00DA61A3">
        <w:t xml:space="preserve"> по выращиванию ягодных культур (Клубника)</w:t>
      </w:r>
      <w:r w:rsidR="00F40AD1" w:rsidRPr="00DA61A3">
        <w:t>на площади 20</w:t>
      </w:r>
      <w:r w:rsidRPr="00DA61A3">
        <w:t xml:space="preserve"> га.</w:t>
      </w:r>
    </w:p>
    <w:p w:rsidR="001133C8" w:rsidRPr="00DA61A3" w:rsidRDefault="001133C8" w:rsidP="00832D02">
      <w:pPr>
        <w:ind w:firstLine="567"/>
        <w:jc w:val="both"/>
      </w:pPr>
      <w:r w:rsidRPr="00DA61A3">
        <w:t>На</w:t>
      </w:r>
      <w:r w:rsidR="00D74D8A" w:rsidRPr="00DA61A3">
        <w:t xml:space="preserve">ше  поселение богато прудами и водоемами, 6 прудов </w:t>
      </w:r>
      <w:r w:rsidRPr="00DA61A3">
        <w:t>переданы в аренду для выращивания и реализации рыбы.</w:t>
      </w:r>
    </w:p>
    <w:p w:rsidR="001133C8" w:rsidRPr="00DA61A3" w:rsidRDefault="001133C8" w:rsidP="00F40AD1">
      <w:pPr>
        <w:jc w:val="both"/>
      </w:pPr>
      <w:r w:rsidRPr="00DA61A3">
        <w:t xml:space="preserve"> «</w:t>
      </w:r>
      <w:proofErr w:type="spellStart"/>
      <w:r w:rsidRPr="00DA61A3">
        <w:t>Парчев</w:t>
      </w:r>
      <w:proofErr w:type="spellEnd"/>
      <w:r w:rsidRPr="00DA61A3">
        <w:t>» став</w:t>
      </w:r>
      <w:r w:rsidR="00147A52" w:rsidRPr="00DA61A3">
        <w:t>о</w:t>
      </w:r>
      <w:r w:rsidRPr="00DA61A3">
        <w:t>к</w:t>
      </w:r>
      <w:r w:rsidR="00147A52" w:rsidRPr="00DA61A3">
        <w:t xml:space="preserve"> в</w:t>
      </w:r>
      <w:r w:rsidRPr="00DA61A3">
        <w:t xml:space="preserve"> ст. Бжедуховской</w:t>
      </w:r>
      <w:r w:rsidR="00D74D8A" w:rsidRPr="00DA61A3">
        <w:t>,</w:t>
      </w:r>
      <w:r w:rsidR="00147A52" w:rsidRPr="00DA61A3">
        <w:t>где была организована спортивная ловля выставлен на продажу.</w:t>
      </w:r>
    </w:p>
    <w:p w:rsidR="00147A52" w:rsidRPr="00DA61A3" w:rsidRDefault="00147A52" w:rsidP="00832D02">
      <w:pPr>
        <w:ind w:firstLine="567"/>
        <w:jc w:val="both"/>
      </w:pPr>
      <w:r w:rsidRPr="00DA61A3">
        <w:t xml:space="preserve">В х. Новогурийский на пруду организована так же спортивная ловля </w:t>
      </w:r>
      <w:r w:rsidR="00DF1987" w:rsidRPr="00DA61A3">
        <w:t xml:space="preserve"> рыбы, ведется благоустройство территории, </w:t>
      </w:r>
      <w:r w:rsidRPr="00DA61A3">
        <w:t xml:space="preserve">установлены </w:t>
      </w:r>
      <w:r w:rsidR="00D74D8A" w:rsidRPr="00DA61A3">
        <w:t xml:space="preserve">бытовки и </w:t>
      </w:r>
      <w:r w:rsidRPr="00DA61A3">
        <w:t>вагончики</w:t>
      </w:r>
      <w:r w:rsidR="00F40AD1" w:rsidRPr="00DA61A3">
        <w:t xml:space="preserve">, </w:t>
      </w:r>
      <w:r w:rsidRPr="00DA61A3">
        <w:t xml:space="preserve"> для отдыха.</w:t>
      </w:r>
    </w:p>
    <w:p w:rsidR="00604FD7" w:rsidRDefault="00147A52" w:rsidP="00154690">
      <w:pPr>
        <w:ind w:firstLine="567"/>
        <w:jc w:val="both"/>
      </w:pPr>
      <w:r w:rsidRPr="00DA61A3">
        <w:t xml:space="preserve"> В </w:t>
      </w:r>
      <w:r w:rsidR="00D74D8A" w:rsidRPr="00DA61A3">
        <w:t>х. Каневецкий на</w:t>
      </w:r>
      <w:r w:rsidRPr="00DA61A3">
        <w:t xml:space="preserve"> бывшей пилораме к/х «ЕТА» организовано осетрово</w:t>
      </w:r>
      <w:r w:rsidR="008204FB" w:rsidRPr="00DA61A3">
        <w:t>е хозяйство (разведение малька)</w:t>
      </w:r>
      <w:r w:rsidRPr="00DA61A3">
        <w:t>.</w:t>
      </w:r>
    </w:p>
    <w:p w:rsidR="00DF1987" w:rsidRPr="00DA61A3" w:rsidRDefault="00DF1987" w:rsidP="00832D02">
      <w:pPr>
        <w:ind w:firstLine="567"/>
        <w:jc w:val="both"/>
      </w:pPr>
      <w:r w:rsidRPr="00DA61A3">
        <w:t>Животноводство также начинает активно развиваться. Представлено  следующими хозяйствами:</w:t>
      </w:r>
    </w:p>
    <w:p w:rsidR="00D74D8A" w:rsidRPr="00DA61A3" w:rsidRDefault="00DF1987" w:rsidP="00832D02">
      <w:pPr>
        <w:ind w:firstLine="567"/>
        <w:jc w:val="both"/>
      </w:pPr>
      <w:r w:rsidRPr="00DA61A3">
        <w:t xml:space="preserve">ИП </w:t>
      </w:r>
      <w:proofErr w:type="spellStart"/>
      <w:r w:rsidRPr="00DA61A3">
        <w:t>Чалукян</w:t>
      </w:r>
      <w:proofErr w:type="spellEnd"/>
      <w:r w:rsidRPr="00DA61A3">
        <w:t xml:space="preserve"> П.А</w:t>
      </w:r>
      <w:r w:rsidR="0037735F" w:rsidRPr="00DA61A3">
        <w:t xml:space="preserve">, </w:t>
      </w:r>
      <w:proofErr w:type="spellStart"/>
      <w:r w:rsidR="0037735F" w:rsidRPr="00DA61A3">
        <w:t>Батиева</w:t>
      </w:r>
      <w:proofErr w:type="spellEnd"/>
      <w:r w:rsidR="0037735F" w:rsidRPr="00DA61A3">
        <w:t xml:space="preserve"> Руслана </w:t>
      </w:r>
      <w:proofErr w:type="spellStart"/>
      <w:r w:rsidR="0037735F" w:rsidRPr="00DA61A3">
        <w:t>Вахаевича</w:t>
      </w:r>
      <w:proofErr w:type="spellEnd"/>
      <w:r w:rsidRPr="00DA61A3">
        <w:t xml:space="preserve"> –разведение КРС</w:t>
      </w:r>
      <w:r w:rsidR="0037735F" w:rsidRPr="00DA61A3">
        <w:t xml:space="preserve"> мясное направление</w:t>
      </w:r>
      <w:r w:rsidRPr="00DA61A3">
        <w:t>,</w:t>
      </w:r>
    </w:p>
    <w:p w:rsidR="00DF1987" w:rsidRPr="00DA61A3" w:rsidRDefault="00D74D8A" w:rsidP="00832D02">
      <w:pPr>
        <w:ind w:firstLine="567"/>
        <w:jc w:val="both"/>
      </w:pPr>
      <w:r w:rsidRPr="00DA61A3">
        <w:t>ИП</w:t>
      </w:r>
      <w:r w:rsidR="00DF1987" w:rsidRPr="00DA61A3">
        <w:t xml:space="preserve">  Ибрагимов Т.Г,</w:t>
      </w:r>
      <w:r w:rsidR="00CD3C0D" w:rsidRPr="00DA61A3">
        <w:t xml:space="preserve"> Юсупов К. К., </w:t>
      </w:r>
      <w:proofErr w:type="spellStart"/>
      <w:r w:rsidR="00CD3C0D" w:rsidRPr="00DA61A3">
        <w:t>Бургуненко</w:t>
      </w:r>
      <w:proofErr w:type="spellEnd"/>
      <w:r w:rsidR="00CD3C0D" w:rsidRPr="00DA61A3">
        <w:t xml:space="preserve"> А.В., </w:t>
      </w:r>
      <w:proofErr w:type="spellStart"/>
      <w:r w:rsidR="00CD3C0D" w:rsidRPr="00DA61A3">
        <w:t>Батиев</w:t>
      </w:r>
      <w:proofErr w:type="spellEnd"/>
      <w:r w:rsidR="00CD3C0D" w:rsidRPr="00DA61A3">
        <w:t xml:space="preserve"> Р.В.</w:t>
      </w:r>
      <w:r w:rsidR="00DF1987" w:rsidRPr="00DA61A3">
        <w:t xml:space="preserve">–разведение </w:t>
      </w:r>
      <w:r w:rsidRPr="00DA61A3">
        <w:t>овец.</w:t>
      </w:r>
    </w:p>
    <w:p w:rsidR="001133C8" w:rsidRPr="00DA61A3" w:rsidRDefault="001133C8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DE1333" w:rsidRPr="002B7C19" w:rsidRDefault="00DE1333" w:rsidP="00EA3EEE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ЛИЧНЫЕ  ПОДСОБНЫЕ  ХОЗЯЙСТВА</w:t>
      </w:r>
    </w:p>
    <w:p w:rsidR="001133C8" w:rsidRPr="00DA61A3" w:rsidRDefault="001133C8" w:rsidP="00832D02">
      <w:pPr>
        <w:jc w:val="both"/>
        <w:outlineLvl w:val="0"/>
        <w:rPr>
          <w:b/>
          <w:sz w:val="26"/>
          <w:szCs w:val="26"/>
        </w:rPr>
      </w:pPr>
    </w:p>
    <w:p w:rsidR="00DE1333" w:rsidRPr="00DA61A3" w:rsidRDefault="00DE1333" w:rsidP="00154690">
      <w:pPr>
        <w:ind w:firstLine="567"/>
        <w:jc w:val="both"/>
      </w:pPr>
      <w:r w:rsidRPr="00DA61A3">
        <w:t>Общее количество домовладений в Бжедуховском сельском поселении -  112</w:t>
      </w:r>
      <w:r w:rsidR="004D4B7B" w:rsidRPr="00DA61A3">
        <w:t>9</w:t>
      </w:r>
      <w:r w:rsidRPr="00DA61A3">
        <w:t>. Количество подворий занимающихся ЛПХ – 982 ед.; из них товарным производством – 450 ед.</w:t>
      </w:r>
    </w:p>
    <w:p w:rsidR="00516610" w:rsidRPr="00DA61A3" w:rsidRDefault="00DE1333" w:rsidP="00832D02">
      <w:pPr>
        <w:ind w:firstLine="567"/>
        <w:jc w:val="both"/>
      </w:pPr>
      <w:r w:rsidRPr="00DA61A3">
        <w:t>Граждане  поселения в своих личныхподсобных хозяйствах занимаются  выращиванием овощей, как в открытом, так и в закрытом грунте.</w:t>
      </w:r>
    </w:p>
    <w:p w:rsidR="00516610" w:rsidRPr="00DA61A3" w:rsidRDefault="00DE1333" w:rsidP="00832D02">
      <w:pPr>
        <w:ind w:firstLine="567"/>
        <w:jc w:val="both"/>
      </w:pPr>
      <w:r w:rsidRPr="00DA61A3">
        <w:t>Выращивают картофель, плоды, ягоды и другие виды  растениеводческой продукции. Площадь под огородами и ягодниками составляет</w:t>
      </w:r>
      <w:r w:rsidRPr="00DA61A3">
        <w:rPr>
          <w:b/>
        </w:rPr>
        <w:t xml:space="preserve"> – </w:t>
      </w:r>
      <w:r w:rsidR="00516610" w:rsidRPr="00DA61A3">
        <w:t>296 га.</w:t>
      </w:r>
    </w:p>
    <w:p w:rsidR="00516610" w:rsidRPr="00DA61A3" w:rsidRDefault="00DE1333" w:rsidP="00832D02">
      <w:pPr>
        <w:ind w:firstLine="567"/>
        <w:jc w:val="both"/>
      </w:pPr>
      <w:r w:rsidRPr="00DA61A3">
        <w:t>Фактические объемы производства сельскохозяйственной продукции на терри</w:t>
      </w:r>
      <w:r w:rsidR="00DB1494" w:rsidRPr="00DA61A3">
        <w:t>тории поселения за 202</w:t>
      </w:r>
      <w:r w:rsidR="008204FB" w:rsidRPr="00DA61A3">
        <w:t>5</w:t>
      </w:r>
      <w:r w:rsidR="00BB7241" w:rsidRPr="00DA61A3">
        <w:t xml:space="preserve"> год составили: мяса – 290 тонн,  молока – 1485</w:t>
      </w:r>
      <w:r w:rsidRPr="00DA61A3">
        <w:t xml:space="preserve"> тонн, кар</w:t>
      </w:r>
      <w:r w:rsidR="00BB7241" w:rsidRPr="00DA61A3">
        <w:t>тофеля – 265 тонн, овощей – 330</w:t>
      </w:r>
      <w:r w:rsidRPr="00DA61A3">
        <w:t xml:space="preserve"> тонны. Поголовье</w:t>
      </w:r>
      <w:r w:rsidR="004D4B7B" w:rsidRPr="00DA61A3">
        <w:t xml:space="preserve"> животных в ЛПХ на  1 января 202</w:t>
      </w:r>
      <w:r w:rsidR="00DB1494" w:rsidRPr="00DA61A3">
        <w:t>3</w:t>
      </w:r>
      <w:r w:rsidRPr="00DA61A3">
        <w:t xml:space="preserve"> года составило: Крупный рогатый скот</w:t>
      </w:r>
      <w:r w:rsidR="00354F56" w:rsidRPr="00DA61A3">
        <w:t xml:space="preserve"> – 411</w:t>
      </w:r>
      <w:r w:rsidRPr="00DA61A3">
        <w:t xml:space="preserve"> голова, в </w:t>
      </w:r>
      <w:r w:rsidRPr="00DA61A3">
        <w:lastRenderedPageBreak/>
        <w:t>том числе ко</w:t>
      </w:r>
      <w:r w:rsidR="00354F56" w:rsidRPr="00DA61A3">
        <w:t>ров – 260;Мелкого рогатого скота – 575 голов; Птицы –  60</w:t>
      </w:r>
      <w:r w:rsidR="00516610" w:rsidRPr="00DA61A3">
        <w:t>00 голов.</w:t>
      </w:r>
    </w:p>
    <w:p w:rsidR="00516610" w:rsidRPr="00DA61A3" w:rsidRDefault="00DE1333" w:rsidP="00832D02">
      <w:pPr>
        <w:ind w:firstLine="567"/>
        <w:jc w:val="both"/>
      </w:pPr>
      <w:r w:rsidRPr="00DA61A3">
        <w:t>Специалистами  администрации  поселения постоянно  ведется учет  вновь приобретаемого скота в личных подсобных хозяйствах граждан, проводится  уточнение поголовья скота.</w:t>
      </w:r>
    </w:p>
    <w:p w:rsidR="00516610" w:rsidRPr="00DA61A3" w:rsidRDefault="005E6632" w:rsidP="00832D02">
      <w:pPr>
        <w:ind w:firstLine="567"/>
        <w:jc w:val="both"/>
      </w:pPr>
      <w:r w:rsidRPr="00DA61A3">
        <w:t>За 202</w:t>
      </w:r>
      <w:r w:rsidR="00AC1A52" w:rsidRPr="00DA61A3">
        <w:t>5</w:t>
      </w:r>
      <w:r w:rsidR="00DE1333" w:rsidRPr="00DA61A3">
        <w:t xml:space="preserve"> год показатели развития сельского хозяйства соответствуют параметрам индикативного плана, резких изменений в сторону уменьшения или увеличения показателей нет. Также выдерживаются темпы развития по срав</w:t>
      </w:r>
      <w:r w:rsidR="00516610" w:rsidRPr="00DA61A3">
        <w:t>нению с прошлым годом.</w:t>
      </w:r>
    </w:p>
    <w:p w:rsidR="001B4018" w:rsidRPr="00DA61A3" w:rsidRDefault="00DE1333" w:rsidP="00832D02">
      <w:pPr>
        <w:ind w:firstLine="567"/>
        <w:jc w:val="both"/>
      </w:pPr>
      <w:r w:rsidRPr="00DA61A3">
        <w:t xml:space="preserve">Личные подсобные хозяйства остаются существенным подспорьем для жителей Бжедуховского сельского поселения. В ЛПХ занято 65 % трудоспособного населения, или 1240 человек. </w:t>
      </w:r>
    </w:p>
    <w:p w:rsidR="00516610" w:rsidRPr="00DA61A3" w:rsidRDefault="00DE1333" w:rsidP="00154690">
      <w:pPr>
        <w:ind w:firstLine="567"/>
        <w:jc w:val="both"/>
      </w:pPr>
      <w:r w:rsidRPr="00DA61A3">
        <w:t xml:space="preserve">Жители  поселения в </w:t>
      </w:r>
      <w:r w:rsidR="00354F56" w:rsidRPr="00DA61A3">
        <w:t>своих личных подсобных хозяйствах</w:t>
      </w:r>
      <w:r w:rsidRPr="00DA61A3">
        <w:t xml:space="preserve"> занимаются  выращиванием овощей, как в от</w:t>
      </w:r>
      <w:r w:rsidR="00B128AB" w:rsidRPr="00DA61A3">
        <w:t>крытом, так и в закрытом грунте.</w:t>
      </w:r>
      <w:r w:rsidR="00154690">
        <w:t xml:space="preserve"> </w:t>
      </w:r>
      <w:r w:rsidRPr="00DA61A3">
        <w:t>В последние годы проявляется</w:t>
      </w:r>
      <w:r w:rsidR="00DB1494" w:rsidRPr="00DA61A3">
        <w:t xml:space="preserve"> интерес к строительству теплиц и парников</w:t>
      </w:r>
      <w:r w:rsidRPr="00DA61A3">
        <w:t xml:space="preserve"> выращиванию овощей</w:t>
      </w:r>
      <w:r w:rsidR="00DB1494" w:rsidRPr="00DA61A3">
        <w:t xml:space="preserve"> и ягод</w:t>
      </w:r>
      <w:r w:rsidRPr="00DA61A3">
        <w:t xml:space="preserve"> зак</w:t>
      </w:r>
      <w:r w:rsidR="00DB1494" w:rsidRPr="00DA61A3">
        <w:t xml:space="preserve">рытого грунта. </w:t>
      </w:r>
      <w:r w:rsidRPr="00DA61A3">
        <w:t>На данный момент количе</w:t>
      </w:r>
      <w:r w:rsidR="00354F56" w:rsidRPr="00DA61A3">
        <w:t>ство теплиц составл</w:t>
      </w:r>
      <w:r w:rsidR="00DB1494" w:rsidRPr="00DA61A3">
        <w:t xml:space="preserve">яет </w:t>
      </w:r>
      <w:r w:rsidR="00EE1CAE" w:rsidRPr="00DA61A3">
        <w:t>500</w:t>
      </w:r>
      <w:r w:rsidRPr="00DA61A3">
        <w:t xml:space="preserve"> единиц, площа</w:t>
      </w:r>
      <w:r w:rsidR="00C57C2F" w:rsidRPr="00DA61A3">
        <w:t xml:space="preserve">дью </w:t>
      </w:r>
      <w:r w:rsidR="00DB1494" w:rsidRPr="00DA61A3">
        <w:t>4</w:t>
      </w:r>
      <w:r w:rsidR="00C57C2F" w:rsidRPr="00DA61A3">
        <w:t>1</w:t>
      </w:r>
      <w:r w:rsidR="00124DC8" w:rsidRPr="00DA61A3">
        <w:t>000</w:t>
      </w:r>
      <w:r w:rsidRPr="00DA61A3">
        <w:t xml:space="preserve"> кв. м.</w:t>
      </w:r>
    </w:p>
    <w:p w:rsidR="00D17D09" w:rsidRPr="00DA61A3" w:rsidRDefault="00DE1333" w:rsidP="00832D02">
      <w:pPr>
        <w:ind w:firstLine="567"/>
        <w:jc w:val="both"/>
      </w:pPr>
      <w:r w:rsidRPr="00DA61A3">
        <w:t>Администрацией Бжедуховского сельского поселения ведется постоянная работа по увеличению рабочих мест в поселении, по привлечению инвесторов, оказывается содействие желающим развивать  личное подсобное хозяйство в плане выделения земельных участков, сенокосов и т.д.</w:t>
      </w:r>
    </w:p>
    <w:p w:rsidR="0016568F" w:rsidRPr="00DA61A3" w:rsidRDefault="0016568F" w:rsidP="00832D02">
      <w:pPr>
        <w:ind w:firstLine="567"/>
        <w:jc w:val="both"/>
      </w:pPr>
    </w:p>
    <w:p w:rsidR="00DB1494" w:rsidRPr="002B7C19" w:rsidRDefault="002B7C19" w:rsidP="002B7C19">
      <w:pPr>
        <w:jc w:val="center"/>
        <w:rPr>
          <w:b/>
        </w:rPr>
      </w:pPr>
      <w:r>
        <w:rPr>
          <w:b/>
        </w:rPr>
        <w:t xml:space="preserve">РАБОТА </w:t>
      </w:r>
      <w:r w:rsidR="00DB1494" w:rsidRPr="002B7C19">
        <w:rPr>
          <w:b/>
        </w:rPr>
        <w:t xml:space="preserve"> СОВЕТА ДЕПУТАТОВ</w:t>
      </w:r>
    </w:p>
    <w:p w:rsidR="00DB1494" w:rsidRPr="00DA61A3" w:rsidRDefault="00DB1494" w:rsidP="00832D02">
      <w:pPr>
        <w:jc w:val="both"/>
        <w:rPr>
          <w:b/>
          <w:sz w:val="24"/>
          <w:szCs w:val="24"/>
          <w:u w:val="single"/>
        </w:rPr>
      </w:pPr>
    </w:p>
    <w:p w:rsidR="006A7A36" w:rsidRPr="00DA61A3" w:rsidRDefault="006A7A36" w:rsidP="00832D02">
      <w:pPr>
        <w:ind w:firstLine="567"/>
        <w:jc w:val="both"/>
      </w:pPr>
      <w:r w:rsidRPr="00DA61A3">
        <w:t>В состав Совета депутатов Бжедуховского сельского поселения</w:t>
      </w:r>
      <w:r w:rsidR="004D378A" w:rsidRPr="00DA61A3">
        <w:t xml:space="preserve"> Белореченского муниципального района Краснодарского края</w:t>
      </w:r>
      <w:r w:rsidRPr="00DA61A3">
        <w:t xml:space="preserve"> входят 10 человек. В 202</w:t>
      </w:r>
      <w:r w:rsidR="004D378A" w:rsidRPr="00DA61A3">
        <w:t>5</w:t>
      </w:r>
      <w:r w:rsidRPr="00DA61A3">
        <w:t xml:space="preserve"> году Совет Бжедуховского сельского поселения Белореченского </w:t>
      </w:r>
      <w:r w:rsidR="004D378A" w:rsidRPr="00DA61A3">
        <w:t>муниципального района Краснодарского края</w:t>
      </w:r>
      <w:r w:rsidRPr="00DA61A3">
        <w:t xml:space="preserve"> активно работал, было проведено 2</w:t>
      </w:r>
      <w:r w:rsidR="004D378A" w:rsidRPr="00DA61A3">
        <w:t>4</w:t>
      </w:r>
      <w:r w:rsidR="00154690">
        <w:t xml:space="preserve"> </w:t>
      </w:r>
      <w:r w:rsidRPr="00DA61A3">
        <w:t>сесси</w:t>
      </w:r>
      <w:r w:rsidR="00154690">
        <w:t>и</w:t>
      </w:r>
      <w:r w:rsidR="004D378A" w:rsidRPr="00DA61A3">
        <w:t>, на которых принято 56</w:t>
      </w:r>
      <w:r w:rsidRPr="00DA61A3">
        <w:t xml:space="preserve"> решени</w:t>
      </w:r>
      <w:r w:rsidR="004D378A" w:rsidRPr="00DA61A3">
        <w:t>й</w:t>
      </w:r>
      <w:r w:rsidRPr="00DA61A3">
        <w:t>.</w:t>
      </w:r>
    </w:p>
    <w:p w:rsidR="00DB1494" w:rsidRPr="00DA61A3" w:rsidRDefault="00DB1494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DB1494" w:rsidRPr="002B7C19" w:rsidRDefault="00DB1494" w:rsidP="00643350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РАБОТА АППАРАТА АДМИНИСТРАЦИИ</w:t>
      </w:r>
    </w:p>
    <w:p w:rsidR="00DB1494" w:rsidRPr="00DA61A3" w:rsidRDefault="00DB1494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C05614" w:rsidRPr="00DA61A3" w:rsidRDefault="00DB1494" w:rsidP="00C05614">
      <w:pPr>
        <w:suppressAutoHyphens/>
        <w:ind w:firstLine="567"/>
        <w:jc w:val="both"/>
      </w:pPr>
      <w:r w:rsidRPr="00DA61A3">
        <w:t>В своей деятельности администрация поселения руководствуется Конституцией Российской Федерации, законодательством Российской Федерации, Законами Краснодарского края, нормативными правовыми актами органов государственной власти и управления Российской Федерации и Краснодарского края,</w:t>
      </w:r>
    </w:p>
    <w:p w:rsidR="00DB1494" w:rsidRPr="00DA61A3" w:rsidRDefault="00DB1494" w:rsidP="00C05614">
      <w:pPr>
        <w:suppressAutoHyphens/>
        <w:ind w:firstLine="567"/>
        <w:jc w:val="both"/>
      </w:pPr>
      <w:r w:rsidRPr="00DA61A3">
        <w:t xml:space="preserve">постановлениями и распоряжениями главы муниципального образования Белореченский </w:t>
      </w:r>
      <w:r w:rsidR="004D378A" w:rsidRPr="00DA61A3">
        <w:t xml:space="preserve">муниципальный </w:t>
      </w:r>
      <w:r w:rsidRPr="00DA61A3">
        <w:t>район</w:t>
      </w:r>
      <w:r w:rsidR="004D378A" w:rsidRPr="00DA61A3">
        <w:t xml:space="preserve"> Краснодарского края</w:t>
      </w:r>
      <w:r w:rsidRPr="00DA61A3">
        <w:t>, Уставом Бжедуховского сельского поселения</w:t>
      </w:r>
      <w:r w:rsidR="004D378A" w:rsidRPr="00DA61A3">
        <w:t xml:space="preserve"> Белореченского муниципального района Краснодарского края</w:t>
      </w:r>
      <w:r w:rsidRPr="00DA61A3">
        <w:t xml:space="preserve">, решениями Совета Бжедуховского сельского поселения Белореченского </w:t>
      </w:r>
      <w:r w:rsidR="004D378A" w:rsidRPr="00DA61A3">
        <w:t>муниципального района Краснодарского края</w:t>
      </w:r>
      <w:r w:rsidRPr="00DA61A3">
        <w:t>.</w:t>
      </w:r>
    </w:p>
    <w:p w:rsidR="00CA05BF" w:rsidRPr="00DA61A3" w:rsidRDefault="00142278" w:rsidP="00CA05BF">
      <w:pPr>
        <w:suppressAutoHyphens/>
        <w:ind w:firstLine="567"/>
        <w:jc w:val="both"/>
      </w:pPr>
      <w:r w:rsidRPr="00DA61A3">
        <w:lastRenderedPageBreak/>
        <w:t>За истекший период 202</w:t>
      </w:r>
      <w:r w:rsidR="004D378A" w:rsidRPr="00DA61A3">
        <w:t>5</w:t>
      </w:r>
      <w:r w:rsidR="00132E2E" w:rsidRPr="00DA61A3">
        <w:t xml:space="preserve"> года администрацией Бжедуховского сельского поселения </w:t>
      </w:r>
      <w:r w:rsidR="004D378A" w:rsidRPr="00DA61A3">
        <w:t xml:space="preserve">Белореченского муниципального района Краснодарского края </w:t>
      </w:r>
      <w:r w:rsidR="00132E2E" w:rsidRPr="00DA61A3">
        <w:t>принято 1</w:t>
      </w:r>
      <w:r w:rsidR="00984C2C" w:rsidRPr="00DA61A3">
        <w:t>31</w:t>
      </w:r>
      <w:r w:rsidR="00132E2E" w:rsidRPr="00DA61A3">
        <w:t xml:space="preserve"> постановлени</w:t>
      </w:r>
      <w:r w:rsidR="00984C2C" w:rsidRPr="00DA61A3">
        <w:t>е</w:t>
      </w:r>
      <w:r w:rsidR="00132E2E" w:rsidRPr="00DA61A3">
        <w:t xml:space="preserve">, </w:t>
      </w:r>
      <w:r w:rsidR="00984C2C" w:rsidRPr="00DA61A3">
        <w:t>104</w:t>
      </w:r>
      <w:r w:rsidR="00132E2E" w:rsidRPr="00DA61A3">
        <w:t xml:space="preserve"> распоряжени</w:t>
      </w:r>
      <w:r w:rsidR="00984C2C" w:rsidRPr="00DA61A3">
        <w:t>я</w:t>
      </w:r>
      <w:r w:rsidR="00132E2E" w:rsidRPr="00DA61A3">
        <w:t xml:space="preserve"> и </w:t>
      </w:r>
      <w:r w:rsidR="00CA05BF" w:rsidRPr="00DA61A3">
        <w:t>62</w:t>
      </w:r>
      <w:r w:rsidR="00132E2E" w:rsidRPr="00DA61A3">
        <w:t xml:space="preserve"> распоряжени</w:t>
      </w:r>
      <w:r w:rsidR="00CA05BF" w:rsidRPr="00DA61A3">
        <w:t>я</w:t>
      </w:r>
      <w:r w:rsidR="00132E2E" w:rsidRPr="00DA61A3">
        <w:t xml:space="preserve"> по личному составу. Выдано различных справок – </w:t>
      </w:r>
      <w:r w:rsidR="00CA05BF" w:rsidRPr="00DA61A3">
        <w:t>361</w:t>
      </w:r>
      <w:r w:rsidR="00132E2E" w:rsidRPr="00DA61A3">
        <w:t>.</w:t>
      </w:r>
    </w:p>
    <w:p w:rsidR="00F6513F" w:rsidRPr="00DA61A3" w:rsidRDefault="00F6513F" w:rsidP="00CA05BF">
      <w:pPr>
        <w:suppressAutoHyphens/>
        <w:ind w:firstLine="567"/>
        <w:jc w:val="both"/>
      </w:pPr>
      <w:r w:rsidRPr="00DA61A3">
        <w:t>Информационным источником д</w:t>
      </w:r>
      <w:r w:rsidR="00132E2E" w:rsidRPr="00DA61A3">
        <w:t>ля изучения деятельности нашего п</w:t>
      </w:r>
      <w:r w:rsidRPr="00DA61A3">
        <w:t>оселения является официальный сайт, где регулярно размещается вся информация, а также в группах сети интернет.</w:t>
      </w:r>
    </w:p>
    <w:p w:rsidR="00CA05BF" w:rsidRPr="00DA61A3" w:rsidRDefault="00CA05BF" w:rsidP="00CA05BF">
      <w:pPr>
        <w:suppressAutoHyphens/>
        <w:ind w:firstLine="567"/>
        <w:jc w:val="both"/>
      </w:pPr>
    </w:p>
    <w:p w:rsidR="00DB1494" w:rsidRPr="002B7C19" w:rsidRDefault="00DB1494" w:rsidP="00643350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ВОИНСКИЙ УЧЁТ И МОБИЛИЗАЦИОННАЯ ПОДГОТОВКА</w:t>
      </w:r>
    </w:p>
    <w:p w:rsidR="00DB1494" w:rsidRPr="00DA61A3" w:rsidRDefault="00DB1494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154690" w:rsidRDefault="00B128AB" w:rsidP="00154690">
      <w:pPr>
        <w:ind w:firstLine="567"/>
        <w:jc w:val="both"/>
      </w:pPr>
      <w:r w:rsidRPr="00DA61A3">
        <w:t>Администрацией ведется исполнение отдельных государственных полномочий в части ведения воинского учета.</w:t>
      </w:r>
    </w:p>
    <w:p w:rsidR="00154690" w:rsidRDefault="00B128AB" w:rsidP="00154690">
      <w:pPr>
        <w:ind w:firstLine="567"/>
        <w:jc w:val="both"/>
      </w:pPr>
      <w:r w:rsidRPr="00DA61A3">
        <w:t xml:space="preserve">Учет граждан, пребывающих в запасе, и граждан, подлежащих призыву на военную службу в </w:t>
      </w:r>
      <w:proofErr w:type="gramStart"/>
      <w:r w:rsidRPr="00DA61A3">
        <w:t>ВС</w:t>
      </w:r>
      <w:proofErr w:type="gramEnd"/>
      <w:r w:rsidRPr="00DA61A3">
        <w:t xml:space="preserve"> РФ в администрации организован и ведется в соответствии с требованиями закона РФ «О воинской обязанности и военной службе».</w:t>
      </w:r>
    </w:p>
    <w:p w:rsidR="00154690" w:rsidRDefault="009B71D1" w:rsidP="00154690">
      <w:pPr>
        <w:ind w:firstLine="567"/>
        <w:jc w:val="both"/>
      </w:pPr>
      <w:r w:rsidRPr="00DA61A3">
        <w:t>Осенью 2025</w:t>
      </w:r>
      <w:r w:rsidR="00B128AB" w:rsidRPr="00DA61A3">
        <w:t xml:space="preserve"> года про</w:t>
      </w:r>
      <w:r w:rsidR="00142278" w:rsidRPr="00DA61A3">
        <w:t>водилась ежегодная сверка с о</w:t>
      </w:r>
      <w:r w:rsidR="00B128AB" w:rsidRPr="00DA61A3">
        <w:t>тделом Военного комиссариата, результаты следующие:</w:t>
      </w:r>
    </w:p>
    <w:p w:rsidR="00154690" w:rsidRDefault="009B71D1" w:rsidP="00154690">
      <w:pPr>
        <w:ind w:firstLine="567"/>
        <w:jc w:val="both"/>
      </w:pPr>
      <w:r w:rsidRPr="00DA61A3">
        <w:t>- на воинском учете состоят 524</w:t>
      </w:r>
      <w:r w:rsidR="00B128AB" w:rsidRPr="00DA61A3">
        <w:t xml:space="preserve"> человека, в том числе:</w:t>
      </w:r>
    </w:p>
    <w:p w:rsidR="00154690" w:rsidRDefault="00592278" w:rsidP="00154690">
      <w:pPr>
        <w:ind w:firstLine="567"/>
        <w:jc w:val="both"/>
      </w:pPr>
      <w:r w:rsidRPr="00DA61A3">
        <w:t>офице</w:t>
      </w:r>
      <w:r w:rsidR="009B71D1" w:rsidRPr="00DA61A3">
        <w:t>ры –15, сержанты и солдаты – 491, призывники – 18</w:t>
      </w:r>
      <w:r w:rsidRPr="00DA61A3">
        <w:t xml:space="preserve"> и допризывники – 13</w:t>
      </w:r>
      <w:r w:rsidR="00B128AB" w:rsidRPr="00DA61A3">
        <w:t>.</w:t>
      </w:r>
    </w:p>
    <w:p w:rsidR="00154690" w:rsidRDefault="009B71D1" w:rsidP="00154690">
      <w:pPr>
        <w:ind w:firstLine="567"/>
        <w:jc w:val="both"/>
      </w:pPr>
      <w:r w:rsidRPr="00DA61A3">
        <w:t>В 202</w:t>
      </w:r>
      <w:r w:rsidR="00154690">
        <w:t>2</w:t>
      </w:r>
      <w:r w:rsidRPr="00DA61A3">
        <w:t xml:space="preserve"> году призвано </w:t>
      </w:r>
      <w:r w:rsidR="00B128AB" w:rsidRPr="00DA61A3">
        <w:t>по мобилизации</w:t>
      </w:r>
      <w:r w:rsidRPr="00DA61A3">
        <w:t xml:space="preserve"> от нашего поселения</w:t>
      </w:r>
      <w:r w:rsidR="00B128AB" w:rsidRPr="00DA61A3">
        <w:t xml:space="preserve"> – 32 человек</w:t>
      </w:r>
      <w:r w:rsidRPr="00DA61A3">
        <w:t>а</w:t>
      </w:r>
      <w:r w:rsidR="00404EE0" w:rsidRPr="00DA61A3">
        <w:t xml:space="preserve">. Всего </w:t>
      </w:r>
      <w:r w:rsidR="00DB3907" w:rsidRPr="00DA61A3">
        <w:t>заключило контракт и добровольно участвуют в СВО – 32 человека</w:t>
      </w:r>
      <w:r w:rsidR="00DB0375" w:rsidRPr="00DA61A3">
        <w:t xml:space="preserve">, </w:t>
      </w:r>
      <w:r w:rsidR="00DB3907" w:rsidRPr="00DA61A3">
        <w:t>и</w:t>
      </w:r>
      <w:r w:rsidR="00404EE0" w:rsidRPr="00DA61A3">
        <w:t>з них в 2025 году заключили контракт  10</w:t>
      </w:r>
      <w:r w:rsidR="00B128AB" w:rsidRPr="00DA61A3">
        <w:t xml:space="preserve"> добровольцев</w:t>
      </w:r>
      <w:r w:rsidR="00154690">
        <w:t xml:space="preserve"> </w:t>
      </w:r>
      <w:r w:rsidR="00592278" w:rsidRPr="00DA61A3">
        <w:t>(подписали контракт с Ми</w:t>
      </w:r>
      <w:r w:rsidR="00DB0375" w:rsidRPr="00DA61A3">
        <w:t xml:space="preserve">нистерством Обороны </w:t>
      </w:r>
      <w:proofErr w:type="gramStart"/>
      <w:r w:rsidR="00DB0375" w:rsidRPr="00DA61A3">
        <w:t>ВС</w:t>
      </w:r>
      <w:proofErr w:type="gramEnd"/>
      <w:r w:rsidR="00DB0375" w:rsidRPr="00DA61A3">
        <w:t>)</w:t>
      </w:r>
      <w:r w:rsidR="003D1D3C" w:rsidRPr="00DA61A3">
        <w:t xml:space="preserve">. </w:t>
      </w:r>
      <w:r w:rsidR="00A05DE9" w:rsidRPr="00DA61A3">
        <w:t>Но</w:t>
      </w:r>
      <w:r w:rsidR="0067293E" w:rsidRPr="00DA61A3">
        <w:t>,</w:t>
      </w:r>
      <w:r w:rsidR="00154690">
        <w:t xml:space="preserve"> </w:t>
      </w:r>
      <w:r w:rsidR="00A05DE9" w:rsidRPr="00DA61A3">
        <w:t>к сожалению</w:t>
      </w:r>
      <w:r w:rsidR="00154690">
        <w:t>,</w:t>
      </w:r>
      <w:r w:rsidR="00A05DE9" w:rsidRPr="00DA61A3">
        <w:t xml:space="preserve"> в </w:t>
      </w:r>
      <w:r w:rsidRPr="00DA61A3">
        <w:t>2025</w:t>
      </w:r>
      <w:r w:rsidR="00D0307D" w:rsidRPr="00DA61A3">
        <w:t xml:space="preserve"> году </w:t>
      </w:r>
      <w:r w:rsidR="00DB0375" w:rsidRPr="00DA61A3">
        <w:t>есть невосполнимые потери</w:t>
      </w:r>
      <w:r w:rsidR="00142278" w:rsidRPr="00DA61A3">
        <w:t xml:space="preserve"> -</w:t>
      </w:r>
      <w:r w:rsidR="00154690">
        <w:t xml:space="preserve"> погибли наши односельча</w:t>
      </w:r>
      <w:r w:rsidR="00DB0375" w:rsidRPr="00DA61A3">
        <w:t>не</w:t>
      </w:r>
      <w:r w:rsidR="00154690">
        <w:t xml:space="preserve"> </w:t>
      </w:r>
      <w:r w:rsidR="00DB0375" w:rsidRPr="00DA61A3">
        <w:t>-</w:t>
      </w:r>
      <w:r w:rsidR="00154690">
        <w:t xml:space="preserve"> </w:t>
      </w:r>
      <w:proofErr w:type="spellStart"/>
      <w:r w:rsidRPr="00DA61A3">
        <w:rPr>
          <w:b/>
        </w:rPr>
        <w:t>Чирва</w:t>
      </w:r>
      <w:proofErr w:type="spellEnd"/>
      <w:r w:rsidRPr="00DA61A3">
        <w:rPr>
          <w:b/>
        </w:rPr>
        <w:t xml:space="preserve"> Сергей Александрович</w:t>
      </w:r>
      <w:r w:rsidR="00DB0375" w:rsidRPr="00DA61A3">
        <w:rPr>
          <w:b/>
        </w:rPr>
        <w:t xml:space="preserve">, Сердюков Сергей Михайлович, </w:t>
      </w:r>
      <w:proofErr w:type="spellStart"/>
      <w:r w:rsidR="00DB0375" w:rsidRPr="00DA61A3">
        <w:rPr>
          <w:b/>
        </w:rPr>
        <w:t>Кислицын</w:t>
      </w:r>
      <w:proofErr w:type="spellEnd"/>
      <w:r w:rsidR="00DB0375" w:rsidRPr="00DA61A3">
        <w:rPr>
          <w:b/>
        </w:rPr>
        <w:t xml:space="preserve"> Олег Викторович</w:t>
      </w:r>
      <w:r w:rsidR="00142278" w:rsidRPr="00DA61A3">
        <w:rPr>
          <w:b/>
        </w:rPr>
        <w:t>.</w:t>
      </w:r>
      <w:r w:rsidR="00154690">
        <w:rPr>
          <w:b/>
        </w:rPr>
        <w:t xml:space="preserve"> </w:t>
      </w:r>
      <w:r w:rsidR="00142278" w:rsidRPr="00DA61A3">
        <w:t>П</w:t>
      </w:r>
      <w:r w:rsidR="00592278" w:rsidRPr="00DA61A3">
        <w:t>огибших</w:t>
      </w:r>
      <w:r w:rsidR="00142278" w:rsidRPr="00DA61A3">
        <w:t xml:space="preserve"> за время проведения СВО </w:t>
      </w:r>
      <w:r w:rsidR="00D0307D" w:rsidRPr="00DA61A3">
        <w:t>с Бжедуховского сельского поселения</w:t>
      </w:r>
      <w:r w:rsidR="00142278" w:rsidRPr="00DA61A3">
        <w:t xml:space="preserve"> 11 человек</w:t>
      </w:r>
      <w:r w:rsidR="00D0307D" w:rsidRPr="00DA61A3">
        <w:t>.</w:t>
      </w:r>
    </w:p>
    <w:p w:rsidR="00154690" w:rsidRDefault="00B8312D" w:rsidP="00154690">
      <w:pPr>
        <w:ind w:firstLine="567"/>
        <w:jc w:val="both"/>
      </w:pPr>
      <w:r w:rsidRPr="00DA61A3">
        <w:t>Администрация и жители нашего поселения поддерживают наших ребят и активно участвуют в организации,  сборе и доставке гуманитарной помощи. Так же оказывается помощь и семьям участников</w:t>
      </w:r>
      <w:r w:rsidR="00602C24" w:rsidRPr="00DA61A3">
        <w:t xml:space="preserve"> СВО </w:t>
      </w:r>
      <w:r w:rsidRPr="00DA61A3">
        <w:t>в заготовке и  по колке дров на отопительные зимний период, покосу сорной растительности и другие просьбы и обращения.</w:t>
      </w:r>
      <w:r w:rsidR="00602C24" w:rsidRPr="00DA61A3">
        <w:t xml:space="preserve"> Под председательством </w:t>
      </w:r>
      <w:proofErr w:type="spellStart"/>
      <w:r w:rsidR="00602C24" w:rsidRPr="00DA61A3">
        <w:t>Маслий</w:t>
      </w:r>
      <w:proofErr w:type="spellEnd"/>
      <w:r w:rsidR="00602C24" w:rsidRPr="00DA61A3">
        <w:t xml:space="preserve"> Юлии Сергеевны возглавлено волонтерское движение по сбору и отправке гуманитарной помощи. </w:t>
      </w:r>
      <w:proofErr w:type="gramStart"/>
      <w:r w:rsidR="00602C24" w:rsidRPr="00DA61A3">
        <w:t>Плетутся сети, изготавливаются окопные свечи, домашняя выпечка, соленья,  закрутки, мясные продукты, теплая одежда, вязаные носки, постельное белью.</w:t>
      </w:r>
      <w:proofErr w:type="gramEnd"/>
      <w:r w:rsidR="00602C24" w:rsidRPr="00DA61A3">
        <w:t xml:space="preserve"> Дополнительно собираются средства на </w:t>
      </w:r>
      <w:proofErr w:type="spellStart"/>
      <w:r w:rsidR="00602C24" w:rsidRPr="00DA61A3">
        <w:t>бензо-генераторы</w:t>
      </w:r>
      <w:proofErr w:type="spellEnd"/>
      <w:r w:rsidR="00602C24" w:rsidRPr="00DA61A3">
        <w:t xml:space="preserve">, скоростные мотоциклы, </w:t>
      </w:r>
      <w:proofErr w:type="spellStart"/>
      <w:r w:rsidR="00602C24" w:rsidRPr="00DA61A3">
        <w:t>тепловизоры</w:t>
      </w:r>
      <w:proofErr w:type="spellEnd"/>
      <w:r w:rsidR="00602C24" w:rsidRPr="00DA61A3">
        <w:t xml:space="preserve">, легковые автомобили, </w:t>
      </w:r>
      <w:proofErr w:type="spellStart"/>
      <w:r w:rsidR="00602C24" w:rsidRPr="00DA61A3">
        <w:t>квадрокоптеры</w:t>
      </w:r>
      <w:proofErr w:type="spellEnd"/>
      <w:r w:rsidR="00602C24" w:rsidRPr="00DA61A3">
        <w:t xml:space="preserve"> и др.</w:t>
      </w:r>
    </w:p>
    <w:p w:rsidR="00B8312D" w:rsidRPr="00DA61A3" w:rsidRDefault="00B8312D" w:rsidP="00154690">
      <w:pPr>
        <w:ind w:firstLine="567"/>
        <w:jc w:val="both"/>
      </w:pPr>
      <w:r w:rsidRPr="00DA61A3">
        <w:t>Спасибо всем за неоценимый вклад в общее значим</w:t>
      </w:r>
      <w:r w:rsidR="00142278" w:rsidRPr="00DA61A3">
        <w:t>ое дело, за то, что откликаетесь</w:t>
      </w:r>
      <w:r w:rsidRPr="00DA61A3">
        <w:t xml:space="preserve"> на призыв о помощи. Пока есть на земле отзывчивые и щедрые люди с широкой душой, всегда готовые протянуть руку помощи, значит, жива вера и надежда на лучшее будущее. Доброта спасёт мир и это должно стать девизом нашего времени.</w:t>
      </w:r>
    </w:p>
    <w:p w:rsidR="00B128AB" w:rsidRPr="00DA61A3" w:rsidRDefault="00B8312D" w:rsidP="00B8312D">
      <w:pPr>
        <w:spacing w:after="150"/>
        <w:jc w:val="both"/>
      </w:pPr>
      <w:r w:rsidRPr="00DA61A3">
        <w:lastRenderedPageBreak/>
        <w:t>Мы сильны единым духом! А значит, вместе мы победим! Ведь мы своих не бросаем!</w:t>
      </w:r>
    </w:p>
    <w:p w:rsidR="00DB1494" w:rsidRPr="002B7C19" w:rsidRDefault="00DB1494" w:rsidP="00974821">
      <w:pPr>
        <w:spacing w:after="150"/>
        <w:jc w:val="center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РАБОТА АДМИНИСТРАТИВНОЙ КОМИССИИ</w:t>
      </w:r>
    </w:p>
    <w:p w:rsidR="00154690" w:rsidRDefault="003D1D3C" w:rsidP="00154690">
      <w:pPr>
        <w:jc w:val="both"/>
      </w:pPr>
      <w:r w:rsidRPr="00DA61A3">
        <w:rPr>
          <w:b/>
          <w:bCs/>
        </w:rPr>
        <w:t>      </w:t>
      </w:r>
      <w:r w:rsidRPr="00DA61A3">
        <w:t> При администрации сельского поселения, действуют комиссии  административная и территориальная по профилактике правонарушений, в  работе которых принимают участие  депутаты, представители полиции, председатели ТОС, общественность, специалисты администрации.</w:t>
      </w:r>
    </w:p>
    <w:p w:rsidR="00154690" w:rsidRDefault="003D1D3C" w:rsidP="00154690">
      <w:pPr>
        <w:ind w:firstLine="567"/>
        <w:jc w:val="both"/>
      </w:pPr>
      <w:r w:rsidRPr="00DA61A3">
        <w:t>Еженедельно, членами комиссий осуществляются контрольные мероприятия по выявлению граждан, допустивших нарушения административного законодательства Российской Федерации (КоАП РФ) и Краснодарского края (Закон № 608-КЗ).</w:t>
      </w:r>
    </w:p>
    <w:p w:rsidR="00154690" w:rsidRDefault="003D1D3C" w:rsidP="00154690">
      <w:pPr>
        <w:ind w:firstLine="567"/>
        <w:jc w:val="both"/>
      </w:pPr>
      <w:r w:rsidRPr="00DA61A3">
        <w:t>В частности, административная комиссия активно работает в направлении пресечения следующих нарушений:</w:t>
      </w:r>
    </w:p>
    <w:p w:rsidR="00154690" w:rsidRDefault="003D1D3C" w:rsidP="00154690">
      <w:pPr>
        <w:ind w:firstLine="567"/>
        <w:jc w:val="both"/>
      </w:pPr>
      <w:r w:rsidRPr="00DA61A3">
        <w:t>- нарушение правил благоустройства – ст.3.2 Закона КК № 608-КЗ;</w:t>
      </w:r>
    </w:p>
    <w:p w:rsidR="00154690" w:rsidRDefault="003D1D3C" w:rsidP="00154690">
      <w:pPr>
        <w:ind w:firstLine="567"/>
        <w:jc w:val="both"/>
      </w:pPr>
      <w:r w:rsidRPr="00DA61A3">
        <w:t>-</w:t>
      </w:r>
      <w:r w:rsidR="00154690">
        <w:t xml:space="preserve"> </w:t>
      </w:r>
      <w:r w:rsidRPr="00DA61A3">
        <w:t>мелкорозничная торговля в местах, не предусмотренных для функционирования и размещения объектов мелкорозничной торговли – ст. 3.8 Закона КК № 608-КЗ и др.</w:t>
      </w:r>
    </w:p>
    <w:p w:rsidR="00154690" w:rsidRDefault="003D1D3C" w:rsidP="00154690">
      <w:pPr>
        <w:ind w:firstLine="567"/>
        <w:jc w:val="both"/>
      </w:pPr>
      <w:r w:rsidRPr="00DA61A3">
        <w:t>В 202</w:t>
      </w:r>
      <w:r w:rsidR="001A69DD" w:rsidRPr="00DA61A3">
        <w:t>5 году выдано  102</w:t>
      </w:r>
      <w:r w:rsidR="00592278" w:rsidRPr="00DA61A3">
        <w:t xml:space="preserve">  требования,  проведено 8</w:t>
      </w:r>
      <w:r w:rsidRPr="00DA61A3">
        <w:t xml:space="preserve"> заседаний административной комиссии, </w:t>
      </w:r>
      <w:r w:rsidR="00592278" w:rsidRPr="00DA61A3">
        <w:t>рассмотрено 8</w:t>
      </w:r>
      <w:r w:rsidRPr="00DA61A3">
        <w:t>  протоколов об административных правонарушениях, из них</w:t>
      </w:r>
      <w:r w:rsidR="00142278" w:rsidRPr="00DA61A3">
        <w:t xml:space="preserve"> административной комиссией вынесено </w:t>
      </w:r>
      <w:r w:rsidRPr="00DA61A3">
        <w:t>решени</w:t>
      </w:r>
      <w:r w:rsidR="005814D6" w:rsidRPr="00DA61A3">
        <w:t>й о наложении штрафа – 8</w:t>
      </w:r>
      <w:r w:rsidR="00554084" w:rsidRPr="00DA61A3">
        <w:t xml:space="preserve"> постановлений,  </w:t>
      </w:r>
      <w:r w:rsidR="005814D6" w:rsidRPr="00DA61A3">
        <w:t>на сумму 37</w:t>
      </w:r>
      <w:r w:rsidRPr="00DA61A3">
        <w:t>, 0 тыс.  рублей.</w:t>
      </w:r>
    </w:p>
    <w:p w:rsidR="003D1D3C" w:rsidRPr="00DA61A3" w:rsidRDefault="003D1D3C" w:rsidP="00154690">
      <w:pPr>
        <w:ind w:firstLine="567"/>
        <w:jc w:val="both"/>
      </w:pPr>
      <w:r w:rsidRPr="00DA61A3">
        <w:t xml:space="preserve">В бюджет поселения поступило взысканных штрафов – </w:t>
      </w:r>
      <w:r w:rsidR="00554084" w:rsidRPr="00DA61A3">
        <w:t>20</w:t>
      </w:r>
      <w:r w:rsidRPr="00DA61A3">
        <w:t xml:space="preserve">  тысяч рублей.</w:t>
      </w:r>
      <w:r w:rsidR="00154690">
        <w:t xml:space="preserve"> </w:t>
      </w:r>
      <w:r w:rsidR="00063BF4" w:rsidRPr="00DA61A3">
        <w:t>На исполнении</w:t>
      </w:r>
      <w:r w:rsidR="00154690">
        <w:t xml:space="preserve"> </w:t>
      </w:r>
      <w:r w:rsidR="00063BF4" w:rsidRPr="00DA61A3">
        <w:t>в УФССП подано 4 заявления на сумму</w:t>
      </w:r>
      <w:r w:rsidR="005814D6" w:rsidRPr="00DA61A3">
        <w:t xml:space="preserve"> 17</w:t>
      </w:r>
      <w:r w:rsidRPr="00DA61A3">
        <w:t xml:space="preserve"> тыс. рублей.</w:t>
      </w:r>
    </w:p>
    <w:p w:rsidR="003D1D3C" w:rsidRPr="00DA61A3" w:rsidRDefault="003D1D3C" w:rsidP="00832D02">
      <w:pPr>
        <w:tabs>
          <w:tab w:val="left" w:pos="1245"/>
        </w:tabs>
        <w:ind w:firstLine="567"/>
        <w:jc w:val="both"/>
      </w:pPr>
      <w:r w:rsidRPr="00DA61A3">
        <w:t xml:space="preserve">Организована работа по выявлению </w:t>
      </w:r>
      <w:r w:rsidRPr="00DA61A3">
        <w:rPr>
          <w:b/>
        </w:rPr>
        <w:t>правообладателей ранее учтённых объектов недвижимости и по выявлению объектов недвижимости, не поставленных на кадастровый учет</w:t>
      </w:r>
      <w:r w:rsidR="000A59AC" w:rsidRPr="00DA61A3">
        <w:rPr>
          <w:b/>
        </w:rPr>
        <w:t>, бесхозяйных объ</w:t>
      </w:r>
      <w:r w:rsidR="009A6D29" w:rsidRPr="00DA61A3">
        <w:rPr>
          <w:b/>
        </w:rPr>
        <w:t>ектов</w:t>
      </w:r>
      <w:r w:rsidRPr="00DA61A3">
        <w:t xml:space="preserve"> на территории поселения в рамках исполнения Перечня поручений Президента Российской Федерации от 18 августа 2022 г. №</w:t>
      </w:r>
      <w:r w:rsidR="00154690">
        <w:t xml:space="preserve"> </w:t>
      </w:r>
      <w:r w:rsidRPr="00DA61A3">
        <w:t>ПР-1424 по реализации государственной программы Российской Федерации «Национальная система пространственных данных», объектов капитального строительств</w:t>
      </w:r>
      <w:proofErr w:type="gramStart"/>
      <w:r w:rsidRPr="00DA61A3">
        <w:t>а-</w:t>
      </w:r>
      <w:proofErr w:type="gramEnd"/>
      <w:r w:rsidRPr="00DA61A3">
        <w:t xml:space="preserve"> зданий, сооружений, помещений, объектов незавершенного строительства. Объектов недвижимости, земельных участков. </w:t>
      </w:r>
    </w:p>
    <w:p w:rsidR="00063BF4" w:rsidRPr="00DA61A3" w:rsidRDefault="003D1D3C" w:rsidP="00063BF4">
      <w:pPr>
        <w:shd w:val="clear" w:color="auto" w:fill="FFFFFF"/>
        <w:ind w:firstLine="567"/>
        <w:jc w:val="both"/>
      </w:pPr>
      <w:r w:rsidRPr="00DA61A3">
        <w:t xml:space="preserve"> В</w:t>
      </w:r>
      <w:r w:rsidR="005814D6" w:rsidRPr="00DA61A3">
        <w:t>сего в</w:t>
      </w:r>
      <w:r w:rsidRPr="00DA61A3">
        <w:t>ыявлено брошенных домовл</w:t>
      </w:r>
      <w:r w:rsidR="005814D6" w:rsidRPr="00DA61A3">
        <w:t xml:space="preserve">адений и земельных участков – 78 </w:t>
      </w:r>
      <w:proofErr w:type="spellStart"/>
      <w:proofErr w:type="gramStart"/>
      <w:r w:rsidR="005814D6" w:rsidRPr="00DA61A3">
        <w:t>шт</w:t>
      </w:r>
      <w:proofErr w:type="spellEnd"/>
      <w:proofErr w:type="gramEnd"/>
      <w:r w:rsidR="005814D6" w:rsidRPr="00DA61A3">
        <w:t>, из</w:t>
      </w:r>
      <w:r w:rsidR="00154690">
        <w:t xml:space="preserve"> </w:t>
      </w:r>
      <w:r w:rsidR="005814D6" w:rsidRPr="00DA61A3">
        <w:t>них в 2025</w:t>
      </w:r>
      <w:r w:rsidR="00E54180" w:rsidRPr="00DA61A3">
        <w:t xml:space="preserve"> году 8 земельных участков, которые находятся в работе</w:t>
      </w:r>
      <w:r w:rsidR="00063BF4" w:rsidRPr="00DA61A3">
        <w:t>. О</w:t>
      </w:r>
      <w:r w:rsidR="00E54180" w:rsidRPr="00DA61A3">
        <w:t>формлено в муниципальную собственность 2 земельных участка</w:t>
      </w:r>
      <w:r w:rsidR="00FB7C42" w:rsidRPr="00DA61A3">
        <w:rPr>
          <w:lang w:eastAsia="ru-RU"/>
        </w:rPr>
        <w:t xml:space="preserve">  расположенные по адресу : ст.</w:t>
      </w:r>
      <w:r w:rsidR="00154690">
        <w:rPr>
          <w:lang w:eastAsia="ru-RU"/>
        </w:rPr>
        <w:t xml:space="preserve"> </w:t>
      </w:r>
      <w:proofErr w:type="spellStart"/>
      <w:r w:rsidR="00FB7C42" w:rsidRPr="00DA61A3">
        <w:rPr>
          <w:lang w:eastAsia="ru-RU"/>
        </w:rPr>
        <w:t>Октябрьскаяул</w:t>
      </w:r>
      <w:proofErr w:type="gramStart"/>
      <w:r w:rsidR="00FB7C42" w:rsidRPr="00DA61A3">
        <w:rPr>
          <w:lang w:eastAsia="ru-RU"/>
        </w:rPr>
        <w:t>.О</w:t>
      </w:r>
      <w:proofErr w:type="gramEnd"/>
      <w:r w:rsidR="00FB7C42" w:rsidRPr="00DA61A3">
        <w:rPr>
          <w:lang w:eastAsia="ru-RU"/>
        </w:rPr>
        <w:t>ктябрьская</w:t>
      </w:r>
      <w:proofErr w:type="spellEnd"/>
      <w:r w:rsidR="00FB7C42" w:rsidRPr="00DA61A3">
        <w:rPr>
          <w:lang w:eastAsia="ru-RU"/>
        </w:rPr>
        <w:t xml:space="preserve"> 21 кадастровый номер 23:39:0501001:129 площадью 2500 м2 и второй участок расположен по адресу: ст.</w:t>
      </w:r>
      <w:r w:rsidR="00154690">
        <w:rPr>
          <w:lang w:eastAsia="ru-RU"/>
        </w:rPr>
        <w:t xml:space="preserve"> </w:t>
      </w:r>
      <w:proofErr w:type="spellStart"/>
      <w:r w:rsidR="00FB7C42" w:rsidRPr="00DA61A3">
        <w:rPr>
          <w:lang w:eastAsia="ru-RU"/>
        </w:rPr>
        <w:t>Бжедуховская</w:t>
      </w:r>
      <w:proofErr w:type="spellEnd"/>
      <w:r w:rsidR="00FB7C42" w:rsidRPr="00DA61A3">
        <w:rPr>
          <w:lang w:eastAsia="ru-RU"/>
        </w:rPr>
        <w:t xml:space="preserve"> ул.Комсомольская,47 кадастровый номер 23:39:0503003:352 площадью 2500 м2, </w:t>
      </w:r>
      <w:r w:rsidR="00E54180" w:rsidRPr="00DA61A3">
        <w:t xml:space="preserve">которые признаны судом как выморочное имущество. </w:t>
      </w:r>
      <w:r w:rsidR="002B7C19">
        <w:t xml:space="preserve">Открыто 3 </w:t>
      </w:r>
      <w:proofErr w:type="gramStart"/>
      <w:r w:rsidR="002B7C19">
        <w:t>наследственных</w:t>
      </w:r>
      <w:proofErr w:type="gramEnd"/>
      <w:r w:rsidR="002B7C19">
        <w:t xml:space="preserve"> дела как </w:t>
      </w:r>
      <w:r w:rsidRPr="00DA61A3">
        <w:t xml:space="preserve"> выморочное имущество. </w:t>
      </w:r>
    </w:p>
    <w:p w:rsidR="00867BBE" w:rsidRDefault="003D1D3C" w:rsidP="00867BBE">
      <w:pPr>
        <w:shd w:val="clear" w:color="auto" w:fill="FFFFFF"/>
        <w:ind w:firstLine="567"/>
        <w:jc w:val="both"/>
      </w:pPr>
      <w:r w:rsidRPr="00DA61A3">
        <w:lastRenderedPageBreak/>
        <w:t xml:space="preserve">Регулярно собственникам брошенных домовладений и земельных участков рассылаются требования о наведении санитарного порядка, в случаи не исполнения  - привлекаются к </w:t>
      </w:r>
      <w:r w:rsidR="00867BBE">
        <w:t>административному наказанию.</w:t>
      </w:r>
    </w:p>
    <w:p w:rsidR="00867BBE" w:rsidRDefault="00432DE0" w:rsidP="00867BBE">
      <w:pPr>
        <w:shd w:val="clear" w:color="auto" w:fill="FFFFFF"/>
        <w:ind w:firstLine="567"/>
        <w:jc w:val="both"/>
        <w:rPr>
          <w:lang w:eastAsia="ru-RU"/>
        </w:rPr>
      </w:pPr>
      <w:proofErr w:type="gramStart"/>
      <w:r w:rsidRPr="00DA61A3">
        <w:rPr>
          <w:bCs/>
        </w:rPr>
        <w:t xml:space="preserve">В соответствии с земельным кодексом РФ, Законом Краснодарского края от 05.11.2002 года № 532-КЗ «Об основах регулирования земельных отношений в Краснодарском крае», в результате проведенных администрацией Бжедуховского сельского поселения открытых аукционов по продаже земельных участков, расположенных на территории Бжедуховского сельского поселения </w:t>
      </w:r>
      <w:r w:rsidR="00FB7C42" w:rsidRPr="00DA61A3">
        <w:rPr>
          <w:bCs/>
        </w:rPr>
        <w:t>в 2025 году</w:t>
      </w:r>
      <w:r w:rsidRPr="00DA61A3">
        <w:rPr>
          <w:bCs/>
        </w:rPr>
        <w:t>были</w:t>
      </w:r>
      <w:r w:rsidR="00E54180" w:rsidRPr="00DA61A3">
        <w:rPr>
          <w:lang w:eastAsia="ru-RU"/>
        </w:rPr>
        <w:t>продано 4 земельных участка ранее оформленных в муниципальную собственность как выморочное имущество:</w:t>
      </w:r>
      <w:proofErr w:type="gramEnd"/>
    </w:p>
    <w:p w:rsidR="00867BBE" w:rsidRDefault="00E54180" w:rsidP="00867BBE">
      <w:pPr>
        <w:shd w:val="clear" w:color="auto" w:fill="FFFFFF"/>
        <w:ind w:firstLine="567"/>
        <w:jc w:val="both"/>
        <w:rPr>
          <w:lang w:eastAsia="ru-RU"/>
        </w:rPr>
      </w:pPr>
      <w:r w:rsidRPr="00DA61A3">
        <w:rPr>
          <w:lang w:eastAsia="ru-RU"/>
        </w:rPr>
        <w:t>-</w:t>
      </w:r>
      <w:r w:rsidR="00867BBE">
        <w:rPr>
          <w:lang w:eastAsia="ru-RU"/>
        </w:rPr>
        <w:t xml:space="preserve"> </w:t>
      </w:r>
      <w:r w:rsidRPr="00DA61A3">
        <w:rPr>
          <w:lang w:eastAsia="ru-RU"/>
        </w:rPr>
        <w:t>ст.</w:t>
      </w:r>
      <w:r w:rsidR="00867BBE">
        <w:rPr>
          <w:lang w:eastAsia="ru-RU"/>
        </w:rPr>
        <w:t xml:space="preserve"> </w:t>
      </w:r>
      <w:proofErr w:type="spellStart"/>
      <w:r w:rsidRPr="00DA61A3">
        <w:rPr>
          <w:lang w:eastAsia="ru-RU"/>
        </w:rPr>
        <w:t>Бжедуховская</w:t>
      </w:r>
      <w:proofErr w:type="spellEnd"/>
      <w:r w:rsidR="00867BBE">
        <w:rPr>
          <w:lang w:eastAsia="ru-RU"/>
        </w:rPr>
        <w:t>,</w:t>
      </w:r>
      <w:r w:rsidRPr="00DA61A3">
        <w:rPr>
          <w:lang w:eastAsia="ru-RU"/>
        </w:rPr>
        <w:t xml:space="preserve"> ул. </w:t>
      </w:r>
      <w:proofErr w:type="gramStart"/>
      <w:r w:rsidRPr="00DA61A3">
        <w:rPr>
          <w:lang w:eastAsia="ru-RU"/>
        </w:rPr>
        <w:t>Кавказская</w:t>
      </w:r>
      <w:proofErr w:type="gramEnd"/>
      <w:r w:rsidRPr="00DA61A3">
        <w:rPr>
          <w:lang w:eastAsia="ru-RU"/>
        </w:rPr>
        <w:t>, 8 на сумму -  426 767р. 24к.;</w:t>
      </w:r>
    </w:p>
    <w:p w:rsidR="00867BBE" w:rsidRDefault="00E54180" w:rsidP="00867BBE">
      <w:pPr>
        <w:shd w:val="clear" w:color="auto" w:fill="FFFFFF"/>
        <w:ind w:firstLine="567"/>
        <w:jc w:val="both"/>
        <w:rPr>
          <w:lang w:eastAsia="ru-RU"/>
        </w:rPr>
      </w:pPr>
      <w:r w:rsidRPr="00DA61A3">
        <w:rPr>
          <w:lang w:eastAsia="ru-RU"/>
        </w:rPr>
        <w:t>-</w:t>
      </w:r>
      <w:r w:rsidR="00867BBE">
        <w:rPr>
          <w:lang w:eastAsia="ru-RU"/>
        </w:rPr>
        <w:t xml:space="preserve"> </w:t>
      </w:r>
      <w:r w:rsidRPr="00DA61A3">
        <w:rPr>
          <w:lang w:eastAsia="ru-RU"/>
        </w:rPr>
        <w:t>ст.</w:t>
      </w:r>
      <w:r w:rsidR="00867BBE">
        <w:rPr>
          <w:lang w:eastAsia="ru-RU"/>
        </w:rPr>
        <w:t xml:space="preserve"> </w:t>
      </w:r>
      <w:proofErr w:type="spellStart"/>
      <w:r w:rsidRPr="00DA61A3">
        <w:rPr>
          <w:lang w:eastAsia="ru-RU"/>
        </w:rPr>
        <w:t>Бжедуховская</w:t>
      </w:r>
      <w:proofErr w:type="spellEnd"/>
      <w:r w:rsidR="00867BBE">
        <w:rPr>
          <w:lang w:eastAsia="ru-RU"/>
        </w:rPr>
        <w:t>,</w:t>
      </w:r>
      <w:r w:rsidRPr="00DA61A3">
        <w:rPr>
          <w:lang w:eastAsia="ru-RU"/>
        </w:rPr>
        <w:t xml:space="preserve"> ул. К-Новосельцева, 51 на сумму 317 961р.;</w:t>
      </w:r>
    </w:p>
    <w:p w:rsidR="00867BBE" w:rsidRDefault="00E54180" w:rsidP="00867BBE">
      <w:pPr>
        <w:shd w:val="clear" w:color="auto" w:fill="FFFFFF"/>
        <w:ind w:firstLine="567"/>
        <w:jc w:val="both"/>
        <w:rPr>
          <w:lang w:eastAsia="ru-RU"/>
        </w:rPr>
      </w:pPr>
      <w:r w:rsidRPr="00DA61A3">
        <w:rPr>
          <w:lang w:eastAsia="ru-RU"/>
        </w:rPr>
        <w:t>-</w:t>
      </w:r>
      <w:r w:rsidR="00867BBE">
        <w:rPr>
          <w:lang w:eastAsia="ru-RU"/>
        </w:rPr>
        <w:t xml:space="preserve"> </w:t>
      </w:r>
      <w:r w:rsidRPr="00DA61A3">
        <w:rPr>
          <w:lang w:eastAsia="ru-RU"/>
        </w:rPr>
        <w:t>ст.</w:t>
      </w:r>
      <w:r w:rsidR="00867BBE">
        <w:rPr>
          <w:lang w:eastAsia="ru-RU"/>
        </w:rPr>
        <w:t xml:space="preserve"> </w:t>
      </w:r>
      <w:proofErr w:type="spellStart"/>
      <w:r w:rsidRPr="00DA61A3">
        <w:rPr>
          <w:lang w:eastAsia="ru-RU"/>
        </w:rPr>
        <w:t>Бжедуховская</w:t>
      </w:r>
      <w:proofErr w:type="spellEnd"/>
      <w:r w:rsidR="00867BBE">
        <w:rPr>
          <w:lang w:eastAsia="ru-RU"/>
        </w:rPr>
        <w:t>,</w:t>
      </w:r>
      <w:r w:rsidRPr="00DA61A3">
        <w:rPr>
          <w:lang w:eastAsia="ru-RU"/>
        </w:rPr>
        <w:t xml:space="preserve"> ул. </w:t>
      </w:r>
      <w:proofErr w:type="gramStart"/>
      <w:r w:rsidRPr="00DA61A3">
        <w:rPr>
          <w:lang w:eastAsia="ru-RU"/>
        </w:rPr>
        <w:t>Комсомольская</w:t>
      </w:r>
      <w:proofErr w:type="gramEnd"/>
      <w:r w:rsidR="00867BBE">
        <w:rPr>
          <w:lang w:eastAsia="ru-RU"/>
        </w:rPr>
        <w:t>,</w:t>
      </w:r>
      <w:r w:rsidRPr="00DA61A3">
        <w:rPr>
          <w:lang w:eastAsia="ru-RU"/>
        </w:rPr>
        <w:t xml:space="preserve"> 47 на  сумму 1 239 658р. 75 к.;</w:t>
      </w:r>
    </w:p>
    <w:p w:rsidR="00867BBE" w:rsidRDefault="00E54180" w:rsidP="00867BBE">
      <w:pPr>
        <w:shd w:val="clear" w:color="auto" w:fill="FFFFFF"/>
        <w:ind w:firstLine="567"/>
        <w:jc w:val="both"/>
        <w:rPr>
          <w:lang w:eastAsia="ru-RU"/>
        </w:rPr>
      </w:pPr>
      <w:r w:rsidRPr="00DA61A3">
        <w:rPr>
          <w:lang w:eastAsia="ru-RU"/>
        </w:rPr>
        <w:t>-</w:t>
      </w:r>
      <w:r w:rsidR="00867BBE">
        <w:rPr>
          <w:lang w:eastAsia="ru-RU"/>
        </w:rPr>
        <w:t xml:space="preserve"> </w:t>
      </w:r>
      <w:r w:rsidRPr="00DA61A3">
        <w:rPr>
          <w:lang w:eastAsia="ru-RU"/>
        </w:rPr>
        <w:t>ст.</w:t>
      </w:r>
      <w:r w:rsidR="00867BBE">
        <w:rPr>
          <w:lang w:eastAsia="ru-RU"/>
        </w:rPr>
        <w:t xml:space="preserve"> </w:t>
      </w:r>
      <w:proofErr w:type="spellStart"/>
      <w:r w:rsidRPr="00DA61A3">
        <w:rPr>
          <w:lang w:eastAsia="ru-RU"/>
        </w:rPr>
        <w:t>Бжедуховская</w:t>
      </w:r>
      <w:proofErr w:type="spellEnd"/>
      <w:r w:rsidR="00867BBE">
        <w:rPr>
          <w:lang w:eastAsia="ru-RU"/>
        </w:rPr>
        <w:t xml:space="preserve">, </w:t>
      </w:r>
      <w:r w:rsidRPr="00DA61A3">
        <w:rPr>
          <w:lang w:eastAsia="ru-RU"/>
        </w:rPr>
        <w:t>ул.</w:t>
      </w:r>
      <w:r w:rsidR="00867BBE">
        <w:rPr>
          <w:lang w:eastAsia="ru-RU"/>
        </w:rPr>
        <w:t xml:space="preserve"> </w:t>
      </w:r>
      <w:proofErr w:type="gramStart"/>
      <w:r w:rsidRPr="00DA61A3">
        <w:rPr>
          <w:lang w:eastAsia="ru-RU"/>
        </w:rPr>
        <w:t>Первомайская</w:t>
      </w:r>
      <w:proofErr w:type="gramEnd"/>
      <w:r w:rsidRPr="00DA61A3">
        <w:rPr>
          <w:lang w:eastAsia="ru-RU"/>
        </w:rPr>
        <w:t>, 18 на сумму 812 837р. 97 к.</w:t>
      </w:r>
    </w:p>
    <w:p w:rsidR="00867BBE" w:rsidRDefault="00E54180" w:rsidP="00867BBE">
      <w:pPr>
        <w:shd w:val="clear" w:color="auto" w:fill="FFFFFF"/>
        <w:ind w:firstLine="567"/>
        <w:jc w:val="both"/>
        <w:rPr>
          <w:lang w:eastAsia="ru-RU"/>
        </w:rPr>
      </w:pPr>
      <w:r w:rsidRPr="00DA61A3">
        <w:rPr>
          <w:lang w:eastAsia="ru-RU"/>
        </w:rPr>
        <w:t xml:space="preserve">От реализации брошенных земельных участков в бюджет поселения в 2025 году поступила сумма </w:t>
      </w:r>
      <w:r w:rsidRPr="00DA61A3">
        <w:rPr>
          <w:b/>
          <w:lang w:eastAsia="ru-RU"/>
        </w:rPr>
        <w:t xml:space="preserve">2 797 224р. 96 </w:t>
      </w:r>
      <w:proofErr w:type="gramStart"/>
      <w:r w:rsidRPr="00DA61A3">
        <w:rPr>
          <w:b/>
          <w:lang w:eastAsia="ru-RU"/>
        </w:rPr>
        <w:t>к</w:t>
      </w:r>
      <w:proofErr w:type="gramEnd"/>
      <w:r w:rsidRPr="00DA61A3">
        <w:rPr>
          <w:b/>
          <w:lang w:eastAsia="ru-RU"/>
        </w:rPr>
        <w:t>.</w:t>
      </w:r>
    </w:p>
    <w:p w:rsidR="00867BBE" w:rsidRDefault="009D5504" w:rsidP="00867BBE">
      <w:pPr>
        <w:shd w:val="clear" w:color="auto" w:fill="FFFFFF"/>
        <w:ind w:firstLine="567"/>
        <w:jc w:val="both"/>
        <w:rPr>
          <w:lang w:eastAsia="ru-RU"/>
        </w:rPr>
      </w:pPr>
      <w:r w:rsidRPr="00DA61A3">
        <w:t>З</w:t>
      </w:r>
      <w:r w:rsidR="003D1D3C" w:rsidRPr="00DA61A3">
        <w:t>а 202</w:t>
      </w:r>
      <w:r w:rsidR="00FB7C42" w:rsidRPr="00DA61A3">
        <w:t>5 год проведено 10</w:t>
      </w:r>
      <w:r w:rsidR="003D1D3C" w:rsidRPr="00DA61A3">
        <w:t>  заседаний территориальной комиссии по профилактике правонаруше</w:t>
      </w:r>
      <w:r w:rsidR="00FB7C42" w:rsidRPr="00DA61A3">
        <w:t>ний, рассмотрено 12</w:t>
      </w:r>
      <w:r w:rsidR="003D1D3C" w:rsidRPr="00DA61A3">
        <w:t xml:space="preserve"> человек</w:t>
      </w:r>
      <w:r w:rsidR="00554084" w:rsidRPr="00DA61A3">
        <w:t xml:space="preserve"> находящихся под административным надзором.</w:t>
      </w:r>
      <w:r w:rsidR="003D1D3C" w:rsidRPr="00DA61A3">
        <w:t xml:space="preserve">  При проведении профилактической работы особое внимание уделяется многодетным семьям, неполным семьям, семьям, находящимся в социально опасном положении и трудной жизненной ситуации.</w:t>
      </w:r>
    </w:p>
    <w:p w:rsidR="00867BBE" w:rsidRDefault="009721F9" w:rsidP="00867BBE">
      <w:pPr>
        <w:shd w:val="clear" w:color="auto" w:fill="FFFFFF"/>
        <w:ind w:firstLine="567"/>
        <w:jc w:val="both"/>
        <w:rPr>
          <w:lang w:eastAsia="ru-RU"/>
        </w:rPr>
      </w:pPr>
      <w:proofErr w:type="gramStart"/>
      <w:r w:rsidRPr="00DA61A3">
        <w:t>В целях  формирования мотивации к здоровому образу жизни, сознательному отказу от вредных привычек и зависимостей,  систематизации и обобщения знаний школьников о здоровом образе жизни,    формирования активной жизненной позиции,  проводились беседы с компетентными специалистами  по  формированию у учащихся представлений о здоровье, его значении, об основах здорового образа жизни, освоение навыков безопасного поведения.</w:t>
      </w:r>
      <w:proofErr w:type="gramEnd"/>
    </w:p>
    <w:p w:rsidR="00867BBE" w:rsidRDefault="003D1D3C" w:rsidP="00867BBE">
      <w:pPr>
        <w:shd w:val="clear" w:color="auto" w:fill="FFFFFF"/>
        <w:ind w:firstLine="567"/>
        <w:jc w:val="both"/>
        <w:rPr>
          <w:lang w:eastAsia="ru-RU"/>
        </w:rPr>
      </w:pPr>
      <w:r w:rsidRPr="00DA61A3">
        <w:t>В целях предупреждения экстремизма в молодежной среде на заседаниях комиссии проводятся  беседы с разъяснениями об ответственности за проявления экстремистского характера на национальной и конфессиональной почве, а также за заведомо ложные сообщения о террористических актах.  </w:t>
      </w:r>
    </w:p>
    <w:p w:rsidR="00867BBE" w:rsidRDefault="003D1D3C" w:rsidP="00867BBE">
      <w:pPr>
        <w:shd w:val="clear" w:color="auto" w:fill="FFFFFF"/>
        <w:ind w:firstLine="567"/>
        <w:jc w:val="both"/>
      </w:pPr>
      <w:r w:rsidRPr="00DA61A3">
        <w:t>За истекший период 202</w:t>
      </w:r>
      <w:r w:rsidR="00FB7C42" w:rsidRPr="00DA61A3">
        <w:t>5</w:t>
      </w:r>
      <w:r w:rsidRPr="00DA61A3">
        <w:t xml:space="preserve"> года конфликтов, произошедших на </w:t>
      </w:r>
      <w:r w:rsidR="009721F9" w:rsidRPr="00DA61A3">
        <w:t>м</w:t>
      </w:r>
      <w:r w:rsidRPr="00DA61A3">
        <w:t>ежнациональной почве, не было.</w:t>
      </w:r>
    </w:p>
    <w:p w:rsidR="00F93552" w:rsidRPr="00DA61A3" w:rsidRDefault="003D1D3C" w:rsidP="00867BBE">
      <w:pPr>
        <w:shd w:val="clear" w:color="auto" w:fill="FFFFFF"/>
        <w:ind w:firstLine="567"/>
        <w:jc w:val="both"/>
        <w:rPr>
          <w:b/>
          <w:sz w:val="26"/>
          <w:szCs w:val="26"/>
          <w:u w:val="single"/>
        </w:rPr>
      </w:pPr>
      <w:r w:rsidRPr="00DA61A3">
        <w:t xml:space="preserve">С наступлением весенне-летнего пожароопасного периода проводятся встречи </w:t>
      </w:r>
      <w:proofErr w:type="gramStart"/>
      <w:r w:rsidRPr="00DA61A3">
        <w:t>с жителями поселения   о соблюдении мер безопасности при обращении с огнем в частном секторе</w:t>
      </w:r>
      <w:proofErr w:type="gramEnd"/>
      <w:r w:rsidRPr="00DA61A3">
        <w:t xml:space="preserve"> и на</w:t>
      </w:r>
      <w:r w:rsidR="002B7C19">
        <w:t xml:space="preserve"> п</w:t>
      </w:r>
      <w:r w:rsidRPr="00DA61A3">
        <w:t xml:space="preserve">риусадебных </w:t>
      </w:r>
      <w:r w:rsidR="002B7C19">
        <w:t>у</w:t>
      </w:r>
      <w:r w:rsidRPr="00DA61A3">
        <w:t xml:space="preserve">частках.    Жителям,  раздаются </w:t>
      </w:r>
      <w:proofErr w:type="gramStart"/>
      <w:r w:rsidRPr="00DA61A3">
        <w:t>памятки</w:t>
      </w:r>
      <w:proofErr w:type="gramEnd"/>
      <w:r w:rsidRPr="00DA61A3">
        <w:t xml:space="preserve"> и доводится информация о недопущении  возникновения пожара, и  о соблюдении элементарных правил пожарной безопасности.</w:t>
      </w:r>
    </w:p>
    <w:p w:rsidR="00F93552" w:rsidRPr="00DA61A3" w:rsidRDefault="00F93552" w:rsidP="00832D02">
      <w:pPr>
        <w:pStyle w:val="af"/>
        <w:tabs>
          <w:tab w:val="clear" w:pos="709"/>
          <w:tab w:val="left" w:pos="567"/>
        </w:tabs>
        <w:jc w:val="both"/>
        <w:rPr>
          <w:b/>
          <w:sz w:val="26"/>
          <w:szCs w:val="26"/>
          <w:u w:val="single"/>
        </w:rPr>
      </w:pPr>
    </w:p>
    <w:p w:rsidR="00F93552" w:rsidRPr="002B7C19" w:rsidRDefault="002B7C19" w:rsidP="00032072">
      <w:pPr>
        <w:pStyle w:val="af"/>
        <w:tabs>
          <w:tab w:val="clear" w:pos="709"/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ОБРАЩЕНИЯ</w:t>
      </w:r>
      <w:r w:rsidR="00F93552" w:rsidRPr="002B7C19">
        <w:rPr>
          <w:b/>
          <w:sz w:val="26"/>
          <w:szCs w:val="26"/>
        </w:rPr>
        <w:t xml:space="preserve"> ГРАЖДАН</w:t>
      </w:r>
    </w:p>
    <w:p w:rsidR="00F93552" w:rsidRPr="00DA61A3" w:rsidRDefault="00F93552" w:rsidP="00832D02">
      <w:pPr>
        <w:pStyle w:val="af"/>
        <w:tabs>
          <w:tab w:val="left" w:pos="0"/>
        </w:tabs>
        <w:jc w:val="both"/>
        <w:outlineLvl w:val="0"/>
        <w:rPr>
          <w:b/>
          <w:sz w:val="26"/>
          <w:szCs w:val="26"/>
          <w:u w:val="single"/>
        </w:rPr>
      </w:pPr>
    </w:p>
    <w:p w:rsidR="00F93552" w:rsidRPr="00DA61A3" w:rsidRDefault="00F93552" w:rsidP="00832D02">
      <w:pPr>
        <w:ind w:firstLine="567"/>
        <w:jc w:val="both"/>
      </w:pPr>
      <w:r w:rsidRPr="00DA61A3">
        <w:t>За 202</w:t>
      </w:r>
      <w:r w:rsidR="00FB7C42" w:rsidRPr="00DA61A3">
        <w:t>5</w:t>
      </w:r>
      <w:r w:rsidRPr="00DA61A3">
        <w:t xml:space="preserve"> год в администрацию Бжедуховского сельского поселения поступило обращения граж</w:t>
      </w:r>
      <w:r w:rsidR="00FB7C42" w:rsidRPr="00DA61A3">
        <w:t>дан – 20 из них письменных  – 19,  устных –1</w:t>
      </w:r>
      <w:r w:rsidRPr="00DA61A3">
        <w:t>.</w:t>
      </w:r>
    </w:p>
    <w:p w:rsidR="00F93552" w:rsidRPr="00DA61A3" w:rsidRDefault="00F93552" w:rsidP="00832D02">
      <w:pPr>
        <w:ind w:firstLine="567"/>
        <w:jc w:val="both"/>
      </w:pPr>
      <w:r w:rsidRPr="00DA61A3">
        <w:t xml:space="preserve">В  зависимости от времени года и погодных условий менялись просьбы  и обращения граждан. Зимой – оказать помощь в расчистке снега, весной и  летом – по коммунальным  вопросам, вывоз мусора и </w:t>
      </w:r>
      <w:proofErr w:type="spellStart"/>
      <w:r w:rsidRPr="00DA61A3">
        <w:t>обкос</w:t>
      </w:r>
      <w:proofErr w:type="spellEnd"/>
      <w:r w:rsidRPr="00DA61A3">
        <w:t xml:space="preserve"> сорной  травы у домовладений, предоставление жилья, по ставкам земельного налога, по газификации и освещению улиц, предоставление земельных участков и другие.</w:t>
      </w:r>
    </w:p>
    <w:p w:rsidR="00F93552" w:rsidRPr="00DA61A3" w:rsidRDefault="00FB7C42" w:rsidP="00832D02">
      <w:pPr>
        <w:ind w:firstLine="567"/>
        <w:jc w:val="both"/>
      </w:pPr>
      <w:r w:rsidRPr="00DA61A3">
        <w:t>По всем видам</w:t>
      </w:r>
      <w:r w:rsidR="00F93552" w:rsidRPr="00DA61A3">
        <w:t xml:space="preserve"> обращений проводился выезд на место, с целью детального изучения проблемы.</w:t>
      </w:r>
    </w:p>
    <w:p w:rsidR="00867BBE" w:rsidRDefault="001F2EE6" w:rsidP="00032072">
      <w:pPr>
        <w:jc w:val="center"/>
        <w:outlineLvl w:val="0"/>
        <w:rPr>
          <w:b/>
          <w:sz w:val="26"/>
          <w:szCs w:val="26"/>
        </w:rPr>
      </w:pPr>
      <w:r w:rsidRPr="00DA61A3">
        <w:rPr>
          <w:b/>
          <w:sz w:val="26"/>
          <w:szCs w:val="26"/>
        </w:rPr>
        <w:t>МЕРОПРИЯТИЯ, ПРОВЕДЁННЫЕ АДМИНИСТРАЦИЕЙБЖЕДУХОВСКОГО СЕЛЬСКОГО ПОСЕЛЕНИЯ</w:t>
      </w:r>
      <w:r w:rsidR="00867BBE">
        <w:rPr>
          <w:b/>
          <w:sz w:val="26"/>
          <w:szCs w:val="26"/>
        </w:rPr>
        <w:t xml:space="preserve"> БЕЛОРЕЧЕНСКОГО МУНИЦИПАЛЬНОГО РАЙОНА </w:t>
      </w:r>
    </w:p>
    <w:p w:rsidR="001F2EE6" w:rsidRPr="00DA61A3" w:rsidRDefault="00867BBE" w:rsidP="00032072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КРАСНОДАРСКОГО КРАЯ</w:t>
      </w:r>
      <w:r w:rsidR="001F2EE6" w:rsidRPr="00DA61A3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="001F2EE6" w:rsidRPr="00DA61A3">
        <w:rPr>
          <w:b/>
          <w:sz w:val="26"/>
          <w:szCs w:val="26"/>
        </w:rPr>
        <w:t>НАПРАВЛЕННЫЕ</w:t>
      </w:r>
      <w:r>
        <w:rPr>
          <w:b/>
          <w:sz w:val="26"/>
          <w:szCs w:val="26"/>
        </w:rPr>
        <w:t xml:space="preserve"> </w:t>
      </w:r>
      <w:r w:rsidR="001F2EE6" w:rsidRPr="00DA61A3">
        <w:rPr>
          <w:b/>
          <w:sz w:val="26"/>
          <w:szCs w:val="26"/>
        </w:rPr>
        <w:t>НА ПОВЫШЕНИЕ УРОВНЯБЛАГОСОСТОЯНИЯ НАСЕЛЕНИЯ</w:t>
      </w:r>
    </w:p>
    <w:p w:rsidR="004C733B" w:rsidRPr="00DA61A3" w:rsidRDefault="004C733B" w:rsidP="00032072">
      <w:pPr>
        <w:jc w:val="center"/>
      </w:pPr>
    </w:p>
    <w:p w:rsidR="0008743C" w:rsidRPr="002B7C19" w:rsidRDefault="00E62235" w:rsidP="002D46EB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ВОДОСНАБЖЕНИЕ</w:t>
      </w:r>
    </w:p>
    <w:p w:rsidR="009A6D29" w:rsidRPr="00DA61A3" w:rsidRDefault="009A6D29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516610" w:rsidRPr="00DA61A3" w:rsidRDefault="006D6983" w:rsidP="00832D02">
      <w:pPr>
        <w:suppressAutoHyphens/>
        <w:ind w:firstLine="567"/>
        <w:jc w:val="both"/>
        <w:rPr>
          <w:szCs w:val="20"/>
        </w:rPr>
      </w:pPr>
      <w:r w:rsidRPr="00DA61A3">
        <w:rPr>
          <w:szCs w:val="20"/>
        </w:rPr>
        <w:t>На территории Бжедуховского сельского поселения 2</w:t>
      </w:r>
      <w:r w:rsidR="008C7A7D" w:rsidRPr="00DA61A3">
        <w:rPr>
          <w:szCs w:val="20"/>
        </w:rPr>
        <w:t>5,82</w:t>
      </w:r>
      <w:r w:rsidRPr="00DA61A3">
        <w:rPr>
          <w:szCs w:val="20"/>
        </w:rPr>
        <w:t xml:space="preserve"> км водопроводных сетей, из-них  в ст. Бжедуховской-18,5 км, 3 скважины и 2 водонапорные башни, в ст. Октябрьской- 5 км водопроводн</w:t>
      </w:r>
      <w:r w:rsidR="00EF72D3" w:rsidRPr="00DA61A3">
        <w:rPr>
          <w:szCs w:val="20"/>
        </w:rPr>
        <w:t>ых сетей,</w:t>
      </w:r>
      <w:r w:rsidRPr="00DA61A3">
        <w:rPr>
          <w:szCs w:val="20"/>
        </w:rPr>
        <w:t xml:space="preserve"> 1 скважина и 1 водонапорная башня, в п. </w:t>
      </w:r>
      <w:proofErr w:type="spellStart"/>
      <w:r w:rsidRPr="00DA61A3">
        <w:rPr>
          <w:szCs w:val="20"/>
        </w:rPr>
        <w:t>Нижневеденеевский</w:t>
      </w:r>
      <w:proofErr w:type="spellEnd"/>
      <w:r w:rsidRPr="00DA61A3">
        <w:rPr>
          <w:szCs w:val="20"/>
        </w:rPr>
        <w:t>- 2,32 км, 1 с</w:t>
      </w:r>
      <w:r w:rsidR="00EE14F4" w:rsidRPr="00DA61A3">
        <w:rPr>
          <w:szCs w:val="20"/>
        </w:rPr>
        <w:t xml:space="preserve">кважина и 1 водонапорная башня. </w:t>
      </w:r>
      <w:r w:rsidR="0029560C" w:rsidRPr="00DA61A3">
        <w:rPr>
          <w:szCs w:val="20"/>
        </w:rPr>
        <w:t>Все водопроводные сети  обслуживает ООО «Водоснабжение и Канализация», где трудитс</w:t>
      </w:r>
      <w:r w:rsidR="002D46EB" w:rsidRPr="00DA61A3">
        <w:rPr>
          <w:szCs w:val="20"/>
        </w:rPr>
        <w:t>я 1</w:t>
      </w:r>
      <w:r w:rsidR="00EE14F4" w:rsidRPr="00DA61A3">
        <w:rPr>
          <w:szCs w:val="20"/>
        </w:rPr>
        <w:t>0</w:t>
      </w:r>
      <w:r w:rsidR="009A6D29" w:rsidRPr="00DA61A3">
        <w:rPr>
          <w:szCs w:val="20"/>
        </w:rPr>
        <w:t>человек</w:t>
      </w:r>
      <w:r w:rsidR="0029560C" w:rsidRPr="00DA61A3">
        <w:rPr>
          <w:szCs w:val="20"/>
        </w:rPr>
        <w:t>.</w:t>
      </w:r>
    </w:p>
    <w:p w:rsidR="00256BBF" w:rsidRPr="00DA61A3" w:rsidRDefault="00032072" w:rsidP="00032072">
      <w:pPr>
        <w:suppressAutoHyphens/>
        <w:ind w:firstLine="567"/>
        <w:jc w:val="both"/>
      </w:pPr>
      <w:r w:rsidRPr="00DA61A3">
        <w:t xml:space="preserve">Проведен текущий ремонт водопровода вст. Бжедуховская </w:t>
      </w:r>
      <w:r w:rsidR="00EE14F4" w:rsidRPr="00DA61A3">
        <w:t>3,3 км 9в том числе 1,2 км к массиву для многодетных)</w:t>
      </w:r>
      <w:r w:rsidRPr="00DA61A3">
        <w:t>,</w:t>
      </w:r>
      <w:r w:rsidR="00EE14F4" w:rsidRPr="00DA61A3">
        <w:t xml:space="preserve"> в п. </w:t>
      </w:r>
      <w:proofErr w:type="spellStart"/>
      <w:r w:rsidR="00EE14F4" w:rsidRPr="00DA61A3">
        <w:t>Нижневеденеевский</w:t>
      </w:r>
      <w:proofErr w:type="spellEnd"/>
      <w:r w:rsidR="00EE14F4" w:rsidRPr="00DA61A3">
        <w:t xml:space="preserve"> 1,7 км., что составляет 19,4 % от всей водопроводной сети,</w:t>
      </w:r>
      <w:r w:rsidRPr="00DA61A3">
        <w:t xml:space="preserve"> заменено насосное оборудование марок ЭЦВ на артез</w:t>
      </w:r>
      <w:r w:rsidR="00EE14F4" w:rsidRPr="00DA61A3">
        <w:t>ианских скважинах в количестве 2</w:t>
      </w:r>
      <w:r w:rsidRPr="00DA61A3">
        <w:t xml:space="preserve"> штук</w:t>
      </w:r>
      <w:r w:rsidR="00EE14F4" w:rsidRPr="00DA61A3">
        <w:t>.</w:t>
      </w:r>
    </w:p>
    <w:p w:rsidR="00032072" w:rsidRPr="00DA61A3" w:rsidRDefault="00032072" w:rsidP="00032072">
      <w:pPr>
        <w:suppressAutoHyphens/>
        <w:ind w:firstLine="567"/>
        <w:jc w:val="both"/>
        <w:rPr>
          <w:szCs w:val="20"/>
        </w:rPr>
      </w:pPr>
      <w:r w:rsidRPr="00DA61A3">
        <w:t xml:space="preserve">Разрабатывается проектно сметная документация по ремонту </w:t>
      </w:r>
      <w:r w:rsidR="00EE14F4" w:rsidRPr="00DA61A3">
        <w:t xml:space="preserve">водопровода в ст. </w:t>
      </w:r>
      <w:proofErr w:type="gramStart"/>
      <w:r w:rsidR="00EE14F4" w:rsidRPr="00DA61A3">
        <w:t>Октябрьской</w:t>
      </w:r>
      <w:proofErr w:type="gramEnd"/>
      <w:r w:rsidR="00EE14F4" w:rsidRPr="00DA61A3">
        <w:t xml:space="preserve"> 1,2 км.</w:t>
      </w:r>
    </w:p>
    <w:p w:rsidR="00A05DE9" w:rsidRPr="00DA61A3" w:rsidRDefault="00A05DE9" w:rsidP="00832D02">
      <w:pPr>
        <w:shd w:val="clear" w:color="auto" w:fill="FFFFFF"/>
        <w:jc w:val="both"/>
        <w:rPr>
          <w:b/>
          <w:sz w:val="26"/>
          <w:szCs w:val="26"/>
          <w:u w:val="single"/>
        </w:rPr>
      </w:pPr>
    </w:p>
    <w:p w:rsidR="00E62235" w:rsidRPr="002B7C19" w:rsidRDefault="00E62235" w:rsidP="002900FC">
      <w:pPr>
        <w:shd w:val="clear" w:color="auto" w:fill="FFFFFF"/>
        <w:jc w:val="center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ОСВЕЩЕНИЕ</w:t>
      </w:r>
    </w:p>
    <w:p w:rsidR="00A13C74" w:rsidRPr="00DA61A3" w:rsidRDefault="00A13C74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2A190E" w:rsidRPr="00DA61A3" w:rsidRDefault="00244421" w:rsidP="00832D02">
      <w:pPr>
        <w:suppressAutoHyphens/>
        <w:ind w:firstLine="567"/>
        <w:jc w:val="both"/>
      </w:pPr>
      <w:r w:rsidRPr="00DA61A3">
        <w:t>П</w:t>
      </w:r>
      <w:r w:rsidR="00F72578" w:rsidRPr="00DA61A3">
        <w:t>роведено техобслуживание всей систем</w:t>
      </w:r>
      <w:r w:rsidRPr="00DA61A3">
        <w:t>ы ули</w:t>
      </w:r>
      <w:r w:rsidR="00501EC5" w:rsidRPr="00DA61A3">
        <w:t xml:space="preserve">чного </w:t>
      </w:r>
      <w:proofErr w:type="gramStart"/>
      <w:r w:rsidR="00501EC5" w:rsidRPr="00DA61A3">
        <w:t>освещения</w:t>
      </w:r>
      <w:proofErr w:type="gramEnd"/>
      <w:r w:rsidR="00501EC5" w:rsidRPr="00DA61A3">
        <w:t xml:space="preserve"> поселения </w:t>
      </w:r>
      <w:r w:rsidR="001576A8" w:rsidRPr="00DA61A3">
        <w:t>заменено 2</w:t>
      </w:r>
      <w:r w:rsidR="00CD68EF" w:rsidRPr="00DA61A3">
        <w:t>20</w:t>
      </w:r>
      <w:r w:rsidR="00EA69C0" w:rsidRPr="00DA61A3">
        <w:t xml:space="preserve"> ламп уличного освещения</w:t>
      </w:r>
      <w:r w:rsidR="001576A8" w:rsidRPr="00DA61A3">
        <w:t xml:space="preserve">, </w:t>
      </w:r>
      <w:r w:rsidR="008B34A3" w:rsidRPr="00DA61A3">
        <w:t xml:space="preserve">заменено 500 метров  </w:t>
      </w:r>
      <w:proofErr w:type="spellStart"/>
      <w:r w:rsidR="001576A8" w:rsidRPr="00DA61A3">
        <w:t>СИПа</w:t>
      </w:r>
      <w:proofErr w:type="spellEnd"/>
      <w:r w:rsidRPr="00DA61A3">
        <w:t>.</w:t>
      </w:r>
      <w:r w:rsidR="00867BBE">
        <w:t xml:space="preserve"> </w:t>
      </w:r>
      <w:r w:rsidR="002900FC" w:rsidRPr="00DA61A3">
        <w:t xml:space="preserve">Дополнительно  </w:t>
      </w:r>
      <w:r w:rsidR="0084033A" w:rsidRPr="00DA61A3">
        <w:t>освещено 11</w:t>
      </w:r>
      <w:r w:rsidR="002900FC" w:rsidRPr="00DA61A3">
        <w:t xml:space="preserve"> км автомобильных дорог</w:t>
      </w:r>
      <w:r w:rsidR="0084033A" w:rsidRPr="00DA61A3">
        <w:t>, установлено 62 фонаря.</w:t>
      </w:r>
      <w:r w:rsidR="002900FC" w:rsidRPr="00DA61A3">
        <w:t xml:space="preserve"> Проведено техническое обслуживание освещения парков в ст. Бжедуховской, ст. Октябрьской, обслуживание освещение поклонных крестов и въездной стелы.</w:t>
      </w:r>
    </w:p>
    <w:p w:rsidR="00832D02" w:rsidRPr="00DA61A3" w:rsidRDefault="00CD68EF" w:rsidP="00832D02">
      <w:pPr>
        <w:suppressAutoHyphens/>
        <w:ind w:firstLine="567"/>
        <w:jc w:val="both"/>
        <w:rPr>
          <w:rFonts w:eastAsia="Calibri"/>
          <w:lang w:eastAsia="en-US"/>
        </w:rPr>
      </w:pPr>
      <w:r w:rsidRPr="00DA61A3">
        <w:rPr>
          <w:rFonts w:eastAsia="Calibri"/>
          <w:lang w:eastAsia="en-US"/>
        </w:rPr>
        <w:t>В 202</w:t>
      </w:r>
      <w:r w:rsidR="0084033A" w:rsidRPr="00DA61A3">
        <w:rPr>
          <w:rFonts w:eastAsia="Calibri"/>
          <w:lang w:eastAsia="en-US"/>
        </w:rPr>
        <w:t>5</w:t>
      </w:r>
      <w:r w:rsidR="006953D1" w:rsidRPr="00DA61A3">
        <w:rPr>
          <w:rFonts w:eastAsia="Calibri"/>
          <w:lang w:eastAsia="en-US"/>
        </w:rPr>
        <w:t xml:space="preserve"> году </w:t>
      </w:r>
      <w:r w:rsidR="0098493C" w:rsidRPr="00DA61A3">
        <w:rPr>
          <w:rFonts w:eastAsia="Calibri"/>
          <w:lang w:eastAsia="en-US"/>
        </w:rPr>
        <w:t>филиал</w:t>
      </w:r>
      <w:r w:rsidR="006953D1" w:rsidRPr="00DA61A3">
        <w:rPr>
          <w:rFonts w:eastAsia="Calibri"/>
          <w:lang w:eastAsia="en-US"/>
        </w:rPr>
        <w:t>ом</w:t>
      </w:r>
      <w:r w:rsidR="00867BBE">
        <w:rPr>
          <w:rFonts w:eastAsia="Calibri"/>
          <w:lang w:eastAsia="en-US"/>
        </w:rPr>
        <w:t xml:space="preserve"> </w:t>
      </w:r>
      <w:r w:rsidR="0098493C" w:rsidRPr="00DA61A3">
        <w:rPr>
          <w:rFonts w:eastAsia="Calibri"/>
          <w:lang w:eastAsia="en-US"/>
        </w:rPr>
        <w:t>ПАО «</w:t>
      </w:r>
      <w:proofErr w:type="spellStart"/>
      <w:r w:rsidR="0098493C" w:rsidRPr="00DA61A3">
        <w:rPr>
          <w:rFonts w:eastAsia="Calibri"/>
          <w:lang w:eastAsia="en-US"/>
        </w:rPr>
        <w:t>Кубаньэнерго</w:t>
      </w:r>
      <w:proofErr w:type="spellEnd"/>
      <w:r w:rsidR="0098493C" w:rsidRPr="00DA61A3">
        <w:rPr>
          <w:rFonts w:eastAsia="Calibri"/>
          <w:lang w:eastAsia="en-US"/>
        </w:rPr>
        <w:t>» Адыгейски</w:t>
      </w:r>
      <w:r w:rsidR="006953D1" w:rsidRPr="00DA61A3">
        <w:rPr>
          <w:rFonts w:eastAsia="Calibri"/>
          <w:lang w:eastAsia="en-US"/>
        </w:rPr>
        <w:t>ми</w:t>
      </w:r>
      <w:r w:rsidR="0098493C" w:rsidRPr="00DA61A3">
        <w:rPr>
          <w:rFonts w:eastAsia="Calibri"/>
          <w:lang w:eastAsia="en-US"/>
        </w:rPr>
        <w:t xml:space="preserve"> электрически</w:t>
      </w:r>
      <w:r w:rsidR="006953D1" w:rsidRPr="00DA61A3">
        <w:rPr>
          <w:rFonts w:eastAsia="Calibri"/>
          <w:lang w:eastAsia="en-US"/>
        </w:rPr>
        <w:t>ми</w:t>
      </w:r>
      <w:r w:rsidR="0098493C" w:rsidRPr="00DA61A3">
        <w:rPr>
          <w:rFonts w:eastAsia="Calibri"/>
          <w:lang w:eastAsia="en-US"/>
        </w:rPr>
        <w:t xml:space="preserve"> сет</w:t>
      </w:r>
      <w:r w:rsidR="006953D1" w:rsidRPr="00DA61A3">
        <w:rPr>
          <w:rFonts w:eastAsia="Calibri"/>
          <w:lang w:eastAsia="en-US"/>
        </w:rPr>
        <w:t>ями</w:t>
      </w:r>
      <w:r w:rsidR="0098493C" w:rsidRPr="00DA61A3">
        <w:rPr>
          <w:rFonts w:eastAsia="Calibri"/>
          <w:lang w:eastAsia="en-US"/>
        </w:rPr>
        <w:t xml:space="preserve"> в Бжедуховском с/</w:t>
      </w:r>
      <w:proofErr w:type="spellStart"/>
      <w:proofErr w:type="gramStart"/>
      <w:r w:rsidR="0098493C" w:rsidRPr="00DA61A3">
        <w:rPr>
          <w:rFonts w:eastAsia="Calibri"/>
          <w:lang w:eastAsia="en-US"/>
        </w:rPr>
        <w:t>п</w:t>
      </w:r>
      <w:proofErr w:type="spellEnd"/>
      <w:proofErr w:type="gramEnd"/>
      <w:r w:rsidR="0015535E" w:rsidRPr="00DA61A3">
        <w:rPr>
          <w:rFonts w:eastAsia="Calibri"/>
          <w:lang w:eastAsia="en-US"/>
        </w:rPr>
        <w:t xml:space="preserve"> пр</w:t>
      </w:r>
      <w:r w:rsidR="008B34A3" w:rsidRPr="00DA61A3">
        <w:rPr>
          <w:rFonts w:eastAsia="Calibri"/>
          <w:lang w:eastAsia="en-US"/>
        </w:rPr>
        <w:t>оведена расчистка трассы В</w:t>
      </w:r>
      <w:r w:rsidR="00A05DE9" w:rsidRPr="00DA61A3">
        <w:rPr>
          <w:rFonts w:eastAsia="Calibri"/>
          <w:lang w:eastAsia="en-US"/>
        </w:rPr>
        <w:t>Л</w:t>
      </w:r>
      <w:r w:rsidR="008B34A3" w:rsidRPr="00DA61A3">
        <w:rPr>
          <w:rFonts w:eastAsia="Calibri"/>
          <w:lang w:eastAsia="en-US"/>
        </w:rPr>
        <w:t>-</w:t>
      </w:r>
      <w:r w:rsidR="0067571B" w:rsidRPr="00DA61A3">
        <w:rPr>
          <w:rFonts w:eastAsia="Calibri"/>
          <w:lang w:eastAsia="en-US"/>
        </w:rPr>
        <w:t>12,55</w:t>
      </w:r>
      <w:r w:rsidR="0015535E" w:rsidRPr="00DA61A3">
        <w:rPr>
          <w:rFonts w:eastAsia="Calibri"/>
          <w:lang w:eastAsia="en-US"/>
        </w:rPr>
        <w:t xml:space="preserve">га, </w:t>
      </w:r>
      <w:r w:rsidR="008B34A3" w:rsidRPr="00DA61A3">
        <w:rPr>
          <w:rFonts w:eastAsia="Calibri"/>
          <w:lang w:eastAsia="en-US"/>
        </w:rPr>
        <w:t xml:space="preserve"> проведено техническое обслуживание ТП 10/0,4</w:t>
      </w:r>
      <w:r w:rsidR="00A05DE9" w:rsidRPr="00DA61A3">
        <w:rPr>
          <w:rFonts w:eastAsia="Calibri"/>
          <w:lang w:eastAsia="en-US"/>
        </w:rPr>
        <w:t>-</w:t>
      </w:r>
      <w:r w:rsidR="0067571B" w:rsidRPr="00DA61A3">
        <w:rPr>
          <w:rFonts w:eastAsia="Calibri"/>
          <w:lang w:eastAsia="en-US"/>
        </w:rPr>
        <w:t>15</w:t>
      </w:r>
      <w:r w:rsidR="00A05DE9" w:rsidRPr="00DA61A3">
        <w:rPr>
          <w:rFonts w:eastAsia="Calibri"/>
          <w:lang w:eastAsia="en-US"/>
        </w:rPr>
        <w:t xml:space="preserve">шт, проведено техническое обслуживание ВЛ-0,4 кВ- </w:t>
      </w:r>
      <w:r w:rsidR="0067571B" w:rsidRPr="00DA61A3">
        <w:rPr>
          <w:rFonts w:eastAsia="Calibri"/>
          <w:lang w:eastAsia="en-US"/>
        </w:rPr>
        <w:t>21,736</w:t>
      </w:r>
      <w:r w:rsidR="00A05DE9" w:rsidRPr="00DA61A3">
        <w:rPr>
          <w:rFonts w:eastAsia="Calibri"/>
          <w:lang w:eastAsia="en-US"/>
        </w:rPr>
        <w:t xml:space="preserve"> км., </w:t>
      </w:r>
      <w:r w:rsidR="0067571B" w:rsidRPr="00DA61A3">
        <w:rPr>
          <w:rFonts w:eastAsia="Calibri"/>
          <w:lang w:eastAsia="en-US"/>
        </w:rPr>
        <w:t xml:space="preserve"> проведена замена анкерных железобетонных опор -13 </w:t>
      </w:r>
      <w:proofErr w:type="spellStart"/>
      <w:r w:rsidR="0067571B" w:rsidRPr="00DA61A3">
        <w:rPr>
          <w:rFonts w:eastAsia="Calibri"/>
          <w:lang w:eastAsia="en-US"/>
        </w:rPr>
        <w:t>шт</w:t>
      </w:r>
      <w:proofErr w:type="spellEnd"/>
      <w:r w:rsidR="0067571B" w:rsidRPr="00DA61A3">
        <w:rPr>
          <w:rFonts w:eastAsia="Calibri"/>
          <w:lang w:eastAsia="en-US"/>
        </w:rPr>
        <w:t xml:space="preserve">, замена промежуточных </w:t>
      </w:r>
      <w:r w:rsidR="0067571B" w:rsidRPr="00DA61A3">
        <w:rPr>
          <w:rFonts w:eastAsia="Calibri"/>
          <w:lang w:eastAsia="en-US"/>
        </w:rPr>
        <w:lastRenderedPageBreak/>
        <w:t xml:space="preserve">одностоечных  </w:t>
      </w:r>
      <w:proofErr w:type="spellStart"/>
      <w:r w:rsidR="0067571B" w:rsidRPr="00DA61A3">
        <w:rPr>
          <w:rFonts w:eastAsia="Calibri"/>
          <w:lang w:eastAsia="en-US"/>
        </w:rPr>
        <w:t>жедезобетонных</w:t>
      </w:r>
      <w:proofErr w:type="spellEnd"/>
      <w:r w:rsidR="0067571B" w:rsidRPr="00DA61A3">
        <w:rPr>
          <w:rFonts w:eastAsia="Calibri"/>
          <w:lang w:eastAsia="en-US"/>
        </w:rPr>
        <w:t xml:space="preserve"> опор- 30 шт.,</w:t>
      </w:r>
      <w:r w:rsidR="002900FC" w:rsidRPr="00DA61A3">
        <w:rPr>
          <w:rFonts w:eastAsia="Calibri"/>
          <w:lang w:eastAsia="en-US"/>
        </w:rPr>
        <w:t xml:space="preserve"> выправка опор- 5 </w:t>
      </w:r>
      <w:proofErr w:type="spellStart"/>
      <w:r w:rsidR="002900FC" w:rsidRPr="00DA61A3">
        <w:rPr>
          <w:rFonts w:eastAsia="Calibri"/>
          <w:lang w:eastAsia="en-US"/>
        </w:rPr>
        <w:t>шт</w:t>
      </w:r>
      <w:proofErr w:type="spellEnd"/>
      <w:r w:rsidR="002900FC" w:rsidRPr="00DA61A3">
        <w:rPr>
          <w:rFonts w:eastAsia="Calibri"/>
          <w:lang w:eastAsia="en-US"/>
        </w:rPr>
        <w:t>, замена наружного ввода -33 шт., замена провода А-25 на СИП -2,1 км.</w:t>
      </w:r>
    </w:p>
    <w:p w:rsidR="00CD3C0D" w:rsidRPr="00DA61A3" w:rsidRDefault="00CD3C0D" w:rsidP="00CD3C0D">
      <w:pPr>
        <w:tabs>
          <w:tab w:val="left" w:pos="-360"/>
          <w:tab w:val="left" w:pos="360"/>
          <w:tab w:val="left" w:pos="426"/>
        </w:tabs>
        <w:outlineLvl w:val="0"/>
        <w:rPr>
          <w:b/>
          <w:bCs/>
          <w:sz w:val="26"/>
          <w:szCs w:val="26"/>
          <w:u w:val="single"/>
        </w:rPr>
      </w:pPr>
    </w:p>
    <w:p w:rsidR="00303995" w:rsidRPr="002B7C19" w:rsidRDefault="00303995" w:rsidP="00604FD7">
      <w:pPr>
        <w:tabs>
          <w:tab w:val="left" w:pos="-360"/>
          <w:tab w:val="left" w:pos="360"/>
          <w:tab w:val="left" w:pos="426"/>
        </w:tabs>
        <w:jc w:val="center"/>
        <w:outlineLvl w:val="0"/>
        <w:rPr>
          <w:b/>
          <w:bCs/>
          <w:sz w:val="26"/>
          <w:szCs w:val="26"/>
        </w:rPr>
      </w:pPr>
      <w:r w:rsidRPr="002B7C19">
        <w:rPr>
          <w:b/>
          <w:bCs/>
          <w:sz w:val="26"/>
          <w:szCs w:val="26"/>
        </w:rPr>
        <w:t>ТЕПЛОСНАБЖЕНИЕ</w:t>
      </w:r>
    </w:p>
    <w:p w:rsidR="009753E8" w:rsidRPr="002B7C19" w:rsidRDefault="009753E8" w:rsidP="00832D02">
      <w:pPr>
        <w:tabs>
          <w:tab w:val="left" w:pos="-360"/>
          <w:tab w:val="left" w:pos="360"/>
          <w:tab w:val="left" w:pos="3600"/>
        </w:tabs>
        <w:ind w:left="568"/>
        <w:jc w:val="both"/>
        <w:outlineLvl w:val="0"/>
        <w:rPr>
          <w:b/>
          <w:bCs/>
          <w:sz w:val="26"/>
          <w:szCs w:val="26"/>
        </w:rPr>
      </w:pPr>
    </w:p>
    <w:p w:rsidR="00303995" w:rsidRPr="00DA61A3" w:rsidRDefault="00303995" w:rsidP="00832D02">
      <w:pPr>
        <w:ind w:firstLine="567"/>
        <w:jc w:val="both"/>
      </w:pPr>
      <w:r w:rsidRPr="00DA61A3">
        <w:rPr>
          <w:b/>
        </w:rPr>
        <w:t>На территории  Бжедуховского  сельского поселения имеется 8 котель</w:t>
      </w:r>
      <w:r w:rsidR="00516610" w:rsidRPr="00DA61A3">
        <w:rPr>
          <w:b/>
        </w:rPr>
        <w:t>ны</w:t>
      </w:r>
      <w:r w:rsidR="00516610" w:rsidRPr="00DA61A3">
        <w:t>х, из них:</w:t>
      </w:r>
      <w:r w:rsidR="00867BBE">
        <w:t xml:space="preserve"> </w:t>
      </w:r>
      <w:r w:rsidRPr="00DA61A3">
        <w:t>пять газовых котельных – здание администрации, школа №</w:t>
      </w:r>
      <w:r w:rsidR="00867BBE">
        <w:t xml:space="preserve"> </w:t>
      </w:r>
      <w:r w:rsidRPr="00DA61A3">
        <w:t>21 в ст. Бжедуховской и школа № 22 в ст.</w:t>
      </w:r>
      <w:r w:rsidR="00867BBE">
        <w:t xml:space="preserve"> </w:t>
      </w:r>
      <w:r w:rsidRPr="00DA61A3">
        <w:t xml:space="preserve">Октябрьской, ДДУ-№ 21, </w:t>
      </w:r>
      <w:proofErr w:type="spellStart"/>
      <w:r w:rsidRPr="00DA61A3">
        <w:t>Нижневеденеевский</w:t>
      </w:r>
      <w:proofErr w:type="spellEnd"/>
      <w:r w:rsidRPr="00DA61A3">
        <w:t xml:space="preserve"> дом </w:t>
      </w:r>
      <w:r w:rsidR="00516610" w:rsidRPr="00DA61A3">
        <w:t>–</w:t>
      </w:r>
      <w:r w:rsidRPr="00DA61A3">
        <w:t xml:space="preserve"> ин</w:t>
      </w:r>
      <w:r w:rsidR="00516610" w:rsidRPr="00DA61A3">
        <w:t>тернат;</w:t>
      </w:r>
      <w:r w:rsidR="00867BBE">
        <w:t xml:space="preserve"> </w:t>
      </w:r>
      <w:r w:rsidRPr="00DA61A3">
        <w:t>три котельные на электрическом отоплении</w:t>
      </w:r>
      <w:r w:rsidR="00867BBE">
        <w:t xml:space="preserve"> </w:t>
      </w:r>
      <w:r w:rsidRPr="00DA61A3">
        <w:t xml:space="preserve">- </w:t>
      </w:r>
      <w:proofErr w:type="spellStart"/>
      <w:r w:rsidRPr="00DA61A3">
        <w:t>Бжедуховская</w:t>
      </w:r>
      <w:proofErr w:type="spellEnd"/>
      <w:r w:rsidRPr="00DA61A3">
        <w:t xml:space="preserve"> участковая больница, ДДУ №39 пос. </w:t>
      </w:r>
      <w:proofErr w:type="spellStart"/>
      <w:r w:rsidRPr="00DA61A3">
        <w:t>Нижневеденеевский</w:t>
      </w:r>
      <w:proofErr w:type="spellEnd"/>
      <w:r w:rsidRPr="00DA61A3">
        <w:t>, школа №</w:t>
      </w:r>
      <w:r w:rsidR="00867BBE">
        <w:t xml:space="preserve"> </w:t>
      </w:r>
      <w:r w:rsidRPr="00DA61A3">
        <w:t xml:space="preserve">24 в хуторе </w:t>
      </w:r>
      <w:proofErr w:type="spellStart"/>
      <w:r w:rsidRPr="00DA61A3">
        <w:t>Новогурийском</w:t>
      </w:r>
      <w:proofErr w:type="spellEnd"/>
      <w:r w:rsidRPr="00DA61A3">
        <w:t>. Все работы велись в плановом  режиме, без сбоев.</w:t>
      </w:r>
    </w:p>
    <w:p w:rsidR="0008743C" w:rsidRPr="002B7C19" w:rsidRDefault="00E62235" w:rsidP="00256BBF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ДОРОГИ</w:t>
      </w:r>
    </w:p>
    <w:p w:rsidR="009753E8" w:rsidRPr="00DA61A3" w:rsidRDefault="009753E8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F7552C" w:rsidRPr="00DA61A3" w:rsidRDefault="00F72578" w:rsidP="00832D02">
      <w:pPr>
        <w:ind w:firstLine="567"/>
        <w:jc w:val="both"/>
        <w:rPr>
          <w:b/>
        </w:rPr>
      </w:pPr>
      <w:r w:rsidRPr="00DA61A3">
        <w:rPr>
          <w:b/>
        </w:rPr>
        <w:t>Большое внимание уделяется содержани</w:t>
      </w:r>
      <w:r w:rsidR="0023706E" w:rsidRPr="00DA61A3">
        <w:rPr>
          <w:b/>
        </w:rPr>
        <w:t>ю</w:t>
      </w:r>
      <w:r w:rsidR="0069744B" w:rsidRPr="00DA61A3">
        <w:rPr>
          <w:b/>
        </w:rPr>
        <w:t xml:space="preserve"> дорог местного значения. </w:t>
      </w:r>
    </w:p>
    <w:p w:rsidR="00867BBE" w:rsidRDefault="00C34965" w:rsidP="00C34965">
      <w:pPr>
        <w:jc w:val="both"/>
      </w:pPr>
      <w:proofErr w:type="gramStart"/>
      <w:r w:rsidRPr="00DA61A3">
        <w:t xml:space="preserve">- нанесена дорожная разметка  по улицам Первомайской, Дружбы,  Широкой, Красной в ст. Бжедуховской и  по ул. Клубной, Гаражной в п. </w:t>
      </w:r>
      <w:proofErr w:type="spellStart"/>
      <w:r w:rsidRPr="00DA61A3">
        <w:t>Нижневеденеевский</w:t>
      </w:r>
      <w:proofErr w:type="spellEnd"/>
      <w:r w:rsidRPr="00DA61A3">
        <w:t xml:space="preserve"> в ст. Октябрьской по ул. Красной, Молодежной, Краснодарской;</w:t>
      </w:r>
      <w:proofErr w:type="gramEnd"/>
    </w:p>
    <w:p w:rsidR="00867BBE" w:rsidRDefault="00C34965" w:rsidP="00867BBE">
      <w:pPr>
        <w:ind w:firstLine="567"/>
        <w:jc w:val="both"/>
      </w:pPr>
      <w:r w:rsidRPr="00DA61A3">
        <w:t>- проведено исправление профиля гравийных дорог в ст</w:t>
      </w:r>
      <w:proofErr w:type="gramStart"/>
      <w:r w:rsidRPr="00DA61A3">
        <w:t>.Б</w:t>
      </w:r>
      <w:proofErr w:type="gramEnd"/>
      <w:r w:rsidRPr="00DA61A3">
        <w:t xml:space="preserve">жедуховской по ул. Кавказской, Пионерской, Дружбы, Веселая, Октябрьская, Подгорная, Клубная, Степная, Красная, Северная, Школьная, Первомайская, Светлая, Крестьянская, Больничная; в ст.Октябрьская по ул. Красная, Краснодарская, Октябрьская,  в х. Новогурийский по ул. Северная,Школьная, Набережная, пер. Южный., п. </w:t>
      </w:r>
      <w:proofErr w:type="spellStart"/>
      <w:r w:rsidRPr="00DA61A3">
        <w:t>Нижневеденеевсий</w:t>
      </w:r>
      <w:proofErr w:type="spellEnd"/>
      <w:r w:rsidRPr="00DA61A3">
        <w:t xml:space="preserve"> ул. Коммунальная, Школьная, Парковая, Лесная, Энергетиков, Рабочая;</w:t>
      </w:r>
    </w:p>
    <w:p w:rsidR="00867BBE" w:rsidRDefault="00C34965" w:rsidP="00867BBE">
      <w:pPr>
        <w:ind w:firstLine="567"/>
        <w:jc w:val="both"/>
      </w:pPr>
      <w:r w:rsidRPr="00DA61A3">
        <w:t>- проведена отсыпка автомобильной дороги по ул. Степной с нарезкой  и расчисткой кюветов и укладкой водопропускных труб;</w:t>
      </w:r>
    </w:p>
    <w:p w:rsidR="00867BBE" w:rsidRDefault="00C34965" w:rsidP="00867BBE">
      <w:pPr>
        <w:ind w:firstLine="567"/>
        <w:jc w:val="both"/>
      </w:pPr>
      <w:r w:rsidRPr="00DA61A3">
        <w:t>- замене</w:t>
      </w:r>
      <w:r w:rsidR="00867BBE">
        <w:t>ны и установлены дорожные знаки.</w:t>
      </w:r>
    </w:p>
    <w:p w:rsidR="00867BBE" w:rsidRDefault="00C34965" w:rsidP="00867BBE">
      <w:pPr>
        <w:ind w:firstLine="567"/>
        <w:jc w:val="both"/>
      </w:pPr>
      <w:r w:rsidRPr="00DA61A3">
        <w:t>В районе «Пятилетка» по многочисленным обр</w:t>
      </w:r>
      <w:r w:rsidR="00256BBF" w:rsidRPr="00DA61A3">
        <w:t>ащениям граждан и станичников</w:t>
      </w:r>
      <w:r w:rsidRPr="00DA61A3">
        <w:t xml:space="preserve"> установлен остановочный павильон силами АХЧ.</w:t>
      </w:r>
    </w:p>
    <w:p w:rsidR="00D15730" w:rsidRDefault="00D15730" w:rsidP="00867BBE">
      <w:pPr>
        <w:ind w:firstLine="567"/>
        <w:jc w:val="both"/>
      </w:pPr>
      <w:r w:rsidRPr="00DA61A3">
        <w:t xml:space="preserve">В ст. </w:t>
      </w:r>
      <w:proofErr w:type="gramStart"/>
      <w:r w:rsidRPr="00DA61A3">
        <w:t>Октябрьской</w:t>
      </w:r>
      <w:proofErr w:type="gramEnd"/>
      <w:r w:rsidRPr="00DA61A3">
        <w:t xml:space="preserve"> по ул. Октябрьской построена парковка на сумму</w:t>
      </w:r>
      <w:r w:rsidR="008C7D4E" w:rsidRPr="00DA61A3">
        <w:t xml:space="preserve"> 3,9 млн. рублей.</w:t>
      </w:r>
    </w:p>
    <w:p w:rsidR="00867BBE" w:rsidRPr="00DA61A3" w:rsidRDefault="00867BBE" w:rsidP="00867BBE">
      <w:pPr>
        <w:ind w:firstLine="567"/>
        <w:jc w:val="both"/>
      </w:pPr>
    </w:p>
    <w:p w:rsidR="00E62235" w:rsidRPr="00DA61A3" w:rsidRDefault="00E62235" w:rsidP="00256BBF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ТРАНСПОРТНОЕ ОБСЛУЖИВАНИЕ</w:t>
      </w:r>
      <w:r w:rsidR="007B0953" w:rsidRPr="00DA61A3">
        <w:rPr>
          <w:b/>
          <w:sz w:val="26"/>
          <w:szCs w:val="26"/>
        </w:rPr>
        <w:t xml:space="preserve"> (</w:t>
      </w:r>
      <w:r w:rsidRPr="00DA61A3">
        <w:rPr>
          <w:b/>
          <w:sz w:val="26"/>
          <w:szCs w:val="26"/>
        </w:rPr>
        <w:t>перевозка пассажиров</w:t>
      </w:r>
      <w:r w:rsidR="0008743C" w:rsidRPr="00DA61A3">
        <w:rPr>
          <w:b/>
          <w:sz w:val="26"/>
          <w:szCs w:val="26"/>
        </w:rPr>
        <w:t>)</w:t>
      </w:r>
    </w:p>
    <w:p w:rsidR="00BE478B" w:rsidRPr="00DA61A3" w:rsidRDefault="00BE478B" w:rsidP="00832D02">
      <w:pPr>
        <w:jc w:val="both"/>
        <w:outlineLvl w:val="0"/>
        <w:rPr>
          <w:b/>
          <w:sz w:val="26"/>
          <w:szCs w:val="26"/>
        </w:rPr>
      </w:pPr>
    </w:p>
    <w:p w:rsidR="00867BBE" w:rsidRDefault="00BE478B" w:rsidP="00867BBE">
      <w:pPr>
        <w:ind w:firstLine="567"/>
        <w:jc w:val="both"/>
        <w:outlineLvl w:val="0"/>
      </w:pPr>
      <w:r w:rsidRPr="00DA61A3">
        <w:t>Транспортное обслуживание (перевозку пассажиров)  натерритории Белореченского района, а также Бжедуховского  сельского поселения обслуживает ООО «Транспо</w:t>
      </w:r>
      <w:r w:rsidR="00FE25A7" w:rsidRPr="00DA61A3">
        <w:t>ртное обслуживание населении» (</w:t>
      </w:r>
      <w:r w:rsidRPr="00DA61A3">
        <w:t xml:space="preserve">ООО «Тон»). </w:t>
      </w:r>
    </w:p>
    <w:p w:rsidR="00867BBE" w:rsidRDefault="00FE25A7" w:rsidP="00867BBE">
      <w:pPr>
        <w:ind w:firstLine="567"/>
        <w:jc w:val="both"/>
        <w:outlineLvl w:val="0"/>
      </w:pPr>
      <w:r w:rsidRPr="00DA61A3">
        <w:t xml:space="preserve">Движение </w:t>
      </w:r>
      <w:r w:rsidR="00BE478B" w:rsidRPr="00DA61A3">
        <w:t xml:space="preserve">по маршруту </w:t>
      </w:r>
      <w:proofErr w:type="gramStart"/>
      <w:r w:rsidR="00B64D15" w:rsidRPr="00DA61A3">
        <w:t>г</w:t>
      </w:r>
      <w:proofErr w:type="gramEnd"/>
      <w:r w:rsidR="00B64D15" w:rsidRPr="00DA61A3">
        <w:t>. Белореченск</w:t>
      </w:r>
      <w:r w:rsidR="00867BBE">
        <w:t xml:space="preserve"> </w:t>
      </w:r>
      <w:r w:rsidR="00B64D15" w:rsidRPr="00DA61A3">
        <w:t>-</w:t>
      </w:r>
      <w:r w:rsidR="00867BBE">
        <w:t xml:space="preserve"> </w:t>
      </w:r>
      <w:r w:rsidR="00B64D15" w:rsidRPr="00DA61A3">
        <w:t xml:space="preserve">х. </w:t>
      </w:r>
      <w:proofErr w:type="spellStart"/>
      <w:r w:rsidR="00B64D15" w:rsidRPr="00DA61A3">
        <w:t>Новогурийски</w:t>
      </w:r>
      <w:r w:rsidR="00AD4905" w:rsidRPr="00DA61A3">
        <w:t>й</w:t>
      </w:r>
      <w:proofErr w:type="spellEnd"/>
      <w:r w:rsidR="00867BBE">
        <w:t xml:space="preserve"> </w:t>
      </w:r>
      <w:r w:rsidR="00BE478B" w:rsidRPr="00DA61A3">
        <w:t>№ 108 «г. Б</w:t>
      </w:r>
      <w:r w:rsidR="00B64D15" w:rsidRPr="00DA61A3">
        <w:t>елореченск –  х. Новогурийский</w:t>
      </w:r>
      <w:r w:rsidR="00AC467B" w:rsidRPr="00DA61A3">
        <w:t xml:space="preserve">» </w:t>
      </w:r>
      <w:r w:rsidRPr="00DA61A3">
        <w:t xml:space="preserve">маршрутка выполняет всего </w:t>
      </w:r>
      <w:r w:rsidR="00AC467B" w:rsidRPr="00DA61A3">
        <w:t>2 рейса в день</w:t>
      </w:r>
      <w:r w:rsidR="00B64D15" w:rsidRPr="00DA61A3">
        <w:rPr>
          <w:b/>
        </w:rPr>
        <w:t>.</w:t>
      </w:r>
    </w:p>
    <w:p w:rsidR="007E4D1F" w:rsidRPr="00DA61A3" w:rsidRDefault="002B4042" w:rsidP="00867BBE">
      <w:pPr>
        <w:ind w:firstLine="567"/>
        <w:jc w:val="both"/>
        <w:outlineLvl w:val="0"/>
      </w:pPr>
      <w:r w:rsidRPr="00DA61A3">
        <w:t xml:space="preserve">Движение </w:t>
      </w:r>
      <w:r w:rsidR="00BF1EEB" w:rsidRPr="00DA61A3">
        <w:t>по маршруту №116 «Белореченс</w:t>
      </w:r>
      <w:proofErr w:type="gramStart"/>
      <w:r w:rsidR="00BF1EEB" w:rsidRPr="00DA61A3">
        <w:t>к-</w:t>
      </w:r>
      <w:proofErr w:type="gramEnd"/>
      <w:r w:rsidR="00BF1EEB" w:rsidRPr="00DA61A3">
        <w:t xml:space="preserve"> Бжедуховская»</w:t>
      </w:r>
      <w:r w:rsidRPr="00DA61A3">
        <w:t xml:space="preserve"> маршрутка вы</w:t>
      </w:r>
      <w:r w:rsidR="002B7C19">
        <w:t>полняет 4 рейса</w:t>
      </w:r>
      <w:r w:rsidRPr="00DA61A3">
        <w:t xml:space="preserve"> в ден</w:t>
      </w:r>
      <w:r w:rsidR="00CC2EAE" w:rsidRPr="00DA61A3">
        <w:t>ь</w:t>
      </w:r>
      <w:r w:rsidR="007E4D1F" w:rsidRPr="00DA61A3">
        <w:t>.</w:t>
      </w:r>
    </w:p>
    <w:p w:rsidR="00815569" w:rsidRDefault="00815569" w:rsidP="00974821">
      <w:pPr>
        <w:jc w:val="center"/>
        <w:rPr>
          <w:b/>
        </w:rPr>
      </w:pPr>
    </w:p>
    <w:p w:rsidR="007E4D1F" w:rsidRDefault="007E4D1F" w:rsidP="00974821">
      <w:pPr>
        <w:jc w:val="center"/>
        <w:rPr>
          <w:b/>
        </w:rPr>
      </w:pPr>
      <w:r w:rsidRPr="00DA61A3">
        <w:rPr>
          <w:b/>
        </w:rPr>
        <w:t>МКУ</w:t>
      </w:r>
      <w:proofErr w:type="gramStart"/>
      <w:r w:rsidRPr="00DA61A3">
        <w:rPr>
          <w:b/>
        </w:rPr>
        <w:t>«А</w:t>
      </w:r>
      <w:proofErr w:type="gramEnd"/>
      <w:r w:rsidRPr="00DA61A3">
        <w:rPr>
          <w:b/>
        </w:rPr>
        <w:t>ХЧ Бжедуховского сельского поселения»</w:t>
      </w:r>
    </w:p>
    <w:p w:rsidR="00815569" w:rsidRPr="00DA61A3" w:rsidRDefault="00815569" w:rsidP="00974821">
      <w:pPr>
        <w:jc w:val="center"/>
        <w:rPr>
          <w:b/>
        </w:rPr>
      </w:pPr>
    </w:p>
    <w:p w:rsidR="00867BBE" w:rsidRDefault="00524AFD" w:rsidP="00867BBE">
      <w:pPr>
        <w:ind w:firstLine="567"/>
        <w:jc w:val="both"/>
        <w:rPr>
          <w:b/>
        </w:rPr>
      </w:pPr>
      <w:r w:rsidRPr="00DA61A3">
        <w:t>В целях централизованного и оперативного решения комплекса вопросов по транспортному обслуживанию администрации Бжедуховского сельского поселения Белореченского района, качественного ремонта автотранспортных средств, обеспечения содержания в надлежащем состоянии   административных зданий и других строений администрации Бжедуховского сельского поселения Белореченского района</w:t>
      </w:r>
      <w:proofErr w:type="gramStart"/>
      <w:r w:rsidR="00645C54" w:rsidRPr="00DA61A3">
        <w:t>,</w:t>
      </w:r>
      <w:r w:rsidRPr="00DA61A3">
        <w:rPr>
          <w:shd w:val="clear" w:color="auto" w:fill="FFFFFF"/>
        </w:rPr>
        <w:t>а</w:t>
      </w:r>
      <w:proofErr w:type="gramEnd"/>
      <w:r w:rsidRPr="00DA61A3">
        <w:rPr>
          <w:shd w:val="clear" w:color="auto" w:fill="FFFFFF"/>
        </w:rPr>
        <w:t xml:space="preserve"> также  организация</w:t>
      </w:r>
      <w:r w:rsidR="007E4D1F" w:rsidRPr="00DA61A3">
        <w:rPr>
          <w:shd w:val="clear" w:color="auto" w:fill="FFFFFF"/>
        </w:rPr>
        <w:t xml:space="preserve"> благоустройства территории поселения</w:t>
      </w:r>
      <w:r w:rsidR="00510126" w:rsidRPr="00DA61A3">
        <w:t>,</w:t>
      </w:r>
      <w:r w:rsidRPr="00DA61A3">
        <w:t xml:space="preserve"> создано муниципальное казенное учреждение «Административно-хозяйственная часть администрации Бжедуховского сельского поселения Белореченского района»</w:t>
      </w:r>
      <w:r w:rsidR="00050AA2" w:rsidRPr="00DA61A3">
        <w:t>.</w:t>
      </w:r>
    </w:p>
    <w:p w:rsidR="008A09C0" w:rsidRPr="00867BBE" w:rsidRDefault="00331F49" w:rsidP="00867BBE">
      <w:pPr>
        <w:ind w:firstLine="567"/>
        <w:jc w:val="both"/>
        <w:rPr>
          <w:b/>
        </w:rPr>
      </w:pPr>
      <w:r w:rsidRPr="00DA61A3">
        <w:t xml:space="preserve">На территории Бжедуховского сельского поселения </w:t>
      </w:r>
      <w:r w:rsidR="00510126" w:rsidRPr="00DA61A3">
        <w:t>силами АХЧ</w:t>
      </w:r>
      <w:r w:rsidRPr="00DA61A3">
        <w:t xml:space="preserve"> проводятся работы по благоустройству и наведению санитарного порядка </w:t>
      </w:r>
      <w:r w:rsidR="00510126" w:rsidRPr="00DA61A3">
        <w:t>на всей территории поселения.</w:t>
      </w:r>
      <w:r w:rsidR="00867BBE">
        <w:t xml:space="preserve"> </w:t>
      </w:r>
      <w:r w:rsidRPr="00DA61A3">
        <w:t>В зимний период производится расчистка дорог отснежных заносов</w:t>
      </w:r>
      <w:r w:rsidR="00545AF4" w:rsidRPr="00DA61A3">
        <w:t xml:space="preserve">, </w:t>
      </w:r>
      <w:r w:rsidRPr="00DA61A3">
        <w:t>проводится</w:t>
      </w:r>
      <w:r w:rsidR="004640A6" w:rsidRPr="00DA61A3">
        <w:t xml:space="preserve"> отсыпка улиц</w:t>
      </w:r>
      <w:r w:rsidR="006A11A7" w:rsidRPr="00DA61A3">
        <w:t xml:space="preserve"> на подъемах и склонах </w:t>
      </w:r>
      <w:r w:rsidR="004640A6" w:rsidRPr="00DA61A3">
        <w:t>песком</w:t>
      </w:r>
      <w:r w:rsidRPr="00DA61A3">
        <w:t>.</w:t>
      </w:r>
    </w:p>
    <w:p w:rsidR="00C006E2" w:rsidRPr="00DA61A3" w:rsidRDefault="003A3FE4" w:rsidP="00832D02">
      <w:pPr>
        <w:ind w:firstLine="567"/>
        <w:jc w:val="both"/>
        <w:rPr>
          <w:rFonts w:eastAsia="Calibri"/>
          <w:lang w:eastAsia="en-US"/>
        </w:rPr>
      </w:pPr>
      <w:r w:rsidRPr="00DA61A3">
        <w:t xml:space="preserve">С </w:t>
      </w:r>
      <w:r w:rsidR="00331F49" w:rsidRPr="00DA61A3">
        <w:t xml:space="preserve"> весны</w:t>
      </w:r>
      <w:r w:rsidR="000178C0" w:rsidRPr="00DA61A3">
        <w:t>до осени велась работа по покосу</w:t>
      </w:r>
      <w:r w:rsidR="00331F49" w:rsidRPr="00DA61A3">
        <w:t xml:space="preserve"> сорной растительности вдоль дорог, на территориях, прилегающих к домовладениям и административным зданиям, а также на гражданских кладбищах</w:t>
      </w:r>
      <w:r w:rsidR="00D95B0D" w:rsidRPr="00DA61A3">
        <w:t>, площадью более 10 га</w:t>
      </w:r>
      <w:r w:rsidR="00331F49" w:rsidRPr="00DA61A3">
        <w:t>.</w:t>
      </w:r>
      <w:r w:rsidR="00256BBF" w:rsidRPr="00DA61A3">
        <w:t>Доу</w:t>
      </w:r>
      <w:r w:rsidR="00AC0C77" w:rsidRPr="00DA61A3">
        <w:t>становлены</w:t>
      </w:r>
      <w:r w:rsidR="006B5BC7" w:rsidRPr="00DA61A3">
        <w:t xml:space="preserve"> детские</w:t>
      </w:r>
      <w:r w:rsidR="006D3457" w:rsidRPr="00DA61A3">
        <w:t xml:space="preserve"> игровые</w:t>
      </w:r>
      <w:r w:rsidR="00AC0C77" w:rsidRPr="00DA61A3">
        <w:t xml:space="preserve"> площадки</w:t>
      </w:r>
      <w:r w:rsidR="004269C4" w:rsidRPr="00DA61A3">
        <w:t xml:space="preserve"> по ул. </w:t>
      </w:r>
      <w:r w:rsidR="006D3457" w:rsidRPr="00DA61A3">
        <w:t>Веселой</w:t>
      </w:r>
      <w:r w:rsidR="00256BBF" w:rsidRPr="00DA61A3">
        <w:t xml:space="preserve"> (район Пятилетка),</w:t>
      </w:r>
      <w:r w:rsidR="006D3457" w:rsidRPr="00DA61A3">
        <w:t xml:space="preserve"> Садовой. В п. </w:t>
      </w:r>
      <w:proofErr w:type="spellStart"/>
      <w:r w:rsidR="006D3457" w:rsidRPr="00DA61A3">
        <w:t>Нижневеденеевский</w:t>
      </w:r>
      <w:proofErr w:type="spellEnd"/>
      <w:r w:rsidR="006D3457" w:rsidRPr="00DA61A3">
        <w:t xml:space="preserve"> по ул. Клубной.</w:t>
      </w:r>
    </w:p>
    <w:p w:rsidR="00F7444F" w:rsidRPr="00DA61A3" w:rsidRDefault="00331F49" w:rsidP="00832D02">
      <w:pPr>
        <w:ind w:firstLine="567"/>
        <w:jc w:val="both"/>
        <w:rPr>
          <w:b/>
        </w:rPr>
      </w:pPr>
      <w:r w:rsidRPr="00DA61A3">
        <w:t>Проведена  работа по сбору и вывозу мусора с территории поселения на централизованную свалку</w:t>
      </w:r>
      <w:proofErr w:type="gramStart"/>
      <w:r w:rsidRPr="00DA61A3">
        <w:t>.В</w:t>
      </w:r>
      <w:proofErr w:type="gramEnd"/>
      <w:r w:rsidRPr="00DA61A3">
        <w:t>ывоз твёрдых бытовых отходов, а также сбор мусора вдоль дорог и полей на территории Бжедуховского сельского поселения произ</w:t>
      </w:r>
      <w:r w:rsidR="004C733B" w:rsidRPr="00DA61A3">
        <w:t>водился</w:t>
      </w:r>
      <w:r w:rsidRPr="00DA61A3">
        <w:t xml:space="preserve"> еженедельно  по договору с </w:t>
      </w:r>
      <w:r w:rsidR="004640A6" w:rsidRPr="00DA61A3">
        <w:t>АО «</w:t>
      </w:r>
      <w:proofErr w:type="spellStart"/>
      <w:r w:rsidR="004640A6" w:rsidRPr="00DA61A3">
        <w:t>Крайжилресурс</w:t>
      </w:r>
      <w:proofErr w:type="spellEnd"/>
      <w:r w:rsidR="004640A6" w:rsidRPr="00DA61A3">
        <w:t>»</w:t>
      </w:r>
      <w:r w:rsidR="00F7444F" w:rsidRPr="00DA61A3">
        <w:t>.</w:t>
      </w:r>
      <w:r w:rsidR="00867BBE">
        <w:t xml:space="preserve"> </w:t>
      </w:r>
      <w:r w:rsidR="007565CA" w:rsidRPr="00DA61A3">
        <w:t xml:space="preserve">На 39 площадках реконструированы съезды и построено 6 новых площадок. </w:t>
      </w:r>
      <w:r w:rsidR="00645C54" w:rsidRPr="00DA61A3">
        <w:t>Дополнит</w:t>
      </w:r>
      <w:r w:rsidR="00510126" w:rsidRPr="00DA61A3">
        <w:t xml:space="preserve">ельно </w:t>
      </w:r>
      <w:r w:rsidR="009A2462" w:rsidRPr="00DA61A3">
        <w:t>из бюджета МО Белореченский район</w:t>
      </w:r>
      <w:r w:rsidR="00510126" w:rsidRPr="00DA61A3">
        <w:t xml:space="preserve"> передано</w:t>
      </w:r>
      <w:r w:rsidR="00867BBE">
        <w:t xml:space="preserve"> </w:t>
      </w:r>
      <w:r w:rsidR="006D3457" w:rsidRPr="00DA61A3">
        <w:rPr>
          <w:b/>
        </w:rPr>
        <w:t>62 пластиковых</w:t>
      </w:r>
      <w:r w:rsidR="00645C54" w:rsidRPr="00DA61A3">
        <w:rPr>
          <w:b/>
        </w:rPr>
        <w:t xml:space="preserve"> контейнер</w:t>
      </w:r>
      <w:r w:rsidR="006D3457" w:rsidRPr="00DA61A3">
        <w:rPr>
          <w:b/>
        </w:rPr>
        <w:t>а</w:t>
      </w:r>
      <w:r w:rsidR="00645C54" w:rsidRPr="00DA61A3">
        <w:rPr>
          <w:b/>
        </w:rPr>
        <w:t>.</w:t>
      </w:r>
    </w:p>
    <w:p w:rsidR="00C57264" w:rsidRPr="00DA61A3" w:rsidRDefault="00C57264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5418A9" w:rsidRPr="002B7C19" w:rsidRDefault="005418A9" w:rsidP="0067571B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О Б Р А З О В А Н И Е</w:t>
      </w:r>
    </w:p>
    <w:p w:rsidR="006F6BEB" w:rsidRPr="00DA61A3" w:rsidRDefault="006F6BEB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331F49" w:rsidRPr="00DA61A3" w:rsidRDefault="00331F49" w:rsidP="00832D02">
      <w:pPr>
        <w:ind w:firstLine="567"/>
        <w:jc w:val="both"/>
      </w:pPr>
      <w:r w:rsidRPr="00DA61A3">
        <w:t>Систему образования в Бжедуховскомсельском</w:t>
      </w:r>
      <w:r w:rsidR="006057DB" w:rsidRPr="00DA61A3">
        <w:t xml:space="preserve">  поселении  представляют пять</w:t>
      </w:r>
      <w:r w:rsidRPr="00DA61A3">
        <w:t xml:space="preserve"> образовательных учреждени</w:t>
      </w:r>
      <w:r w:rsidR="006057DB" w:rsidRPr="00DA61A3">
        <w:t>й</w:t>
      </w:r>
      <w:r w:rsidRPr="00DA61A3">
        <w:t>, из них одна общеобразовательн</w:t>
      </w:r>
      <w:r w:rsidR="004C733B" w:rsidRPr="00DA61A3">
        <w:t>ая школа, две основных, и  два детских</w:t>
      </w:r>
      <w:r w:rsidRPr="00DA61A3">
        <w:t xml:space="preserve"> сад</w:t>
      </w:r>
      <w:r w:rsidR="004C733B" w:rsidRPr="00DA61A3">
        <w:t>а</w:t>
      </w:r>
      <w:r w:rsidRPr="00DA61A3">
        <w:t>.</w:t>
      </w:r>
    </w:p>
    <w:p w:rsidR="00244383" w:rsidRPr="00DA61A3" w:rsidRDefault="00C208BC" w:rsidP="00832D02">
      <w:pPr>
        <w:ind w:firstLine="567"/>
        <w:jc w:val="both"/>
      </w:pPr>
      <w:r w:rsidRPr="00DA61A3">
        <w:t>В трех школах обучаются 309</w:t>
      </w:r>
      <w:r w:rsidR="00E62F8F" w:rsidRPr="00DA61A3">
        <w:t xml:space="preserve"> учащихся</w:t>
      </w:r>
      <w:r w:rsidR="00331F49" w:rsidRPr="00DA61A3">
        <w:t>, в процессе обучения задействовано 3</w:t>
      </w:r>
      <w:r w:rsidR="00BE19CB" w:rsidRPr="00DA61A3">
        <w:t>3 преподавателя</w:t>
      </w:r>
      <w:r w:rsidR="00E62F8F" w:rsidRPr="00DA61A3">
        <w:t>,18 обслуживающий персонал</w:t>
      </w:r>
      <w:r w:rsidR="00331F49" w:rsidRPr="00DA61A3">
        <w:t>.</w:t>
      </w:r>
      <w:r w:rsidR="00645C54" w:rsidRPr="00DA61A3">
        <w:t>Во всех учреждениях проведен косметический ремонт.</w:t>
      </w:r>
    </w:p>
    <w:p w:rsidR="00867BBE" w:rsidRDefault="00BF3B98" w:rsidP="00867BBE">
      <w:pPr>
        <w:ind w:firstLine="567"/>
        <w:jc w:val="both"/>
      </w:pPr>
      <w:r w:rsidRPr="00DA61A3">
        <w:t>В ОО</w:t>
      </w:r>
      <w:r w:rsidR="001C0E7D" w:rsidRPr="00DA61A3">
        <w:t xml:space="preserve">Ш № 22, проведена замена </w:t>
      </w:r>
      <w:r w:rsidR="006D3457" w:rsidRPr="00DA61A3">
        <w:t>оконных блоков в количестве 30 штук на сумму 670</w:t>
      </w:r>
      <w:r w:rsidR="007565CA" w:rsidRPr="00DA61A3">
        <w:t xml:space="preserve"> тыс. рублей, заменено 8 дверей на сумму 230 тыс. рублей.</w:t>
      </w:r>
    </w:p>
    <w:p w:rsidR="00E34FD6" w:rsidRPr="00DA61A3" w:rsidRDefault="00C208BC" w:rsidP="00867BBE">
      <w:pPr>
        <w:ind w:firstLine="567"/>
        <w:jc w:val="both"/>
      </w:pPr>
      <w:r w:rsidRPr="00DA61A3">
        <w:rPr>
          <w:b/>
        </w:rPr>
        <w:t>В</w:t>
      </w:r>
      <w:r w:rsidR="00E34FD6" w:rsidRPr="00DA61A3">
        <w:rPr>
          <w:b/>
        </w:rPr>
        <w:t xml:space="preserve"> СОШ № 21</w:t>
      </w:r>
      <w:r w:rsidR="00867BBE">
        <w:rPr>
          <w:b/>
        </w:rPr>
        <w:t xml:space="preserve"> </w:t>
      </w:r>
      <w:r w:rsidR="00443855" w:rsidRPr="00DA61A3">
        <w:t xml:space="preserve">отремонтирован </w:t>
      </w:r>
      <w:r w:rsidR="00443855" w:rsidRPr="00DA61A3">
        <w:rPr>
          <w:b/>
        </w:rPr>
        <w:t>пищеблок</w:t>
      </w:r>
      <w:r w:rsidR="00443855" w:rsidRPr="00DA61A3">
        <w:t xml:space="preserve">  на сумму 6,2 млн. рублей, закуплено оборудование для пищеблока на 1,1 млн. рублей, оборудован класс ОБЖ на сумму 170 тыс. рублей, </w:t>
      </w:r>
      <w:r w:rsidR="001C0E7D" w:rsidRPr="00DA61A3">
        <w:t>приобретен</w:t>
      </w:r>
      <w:r w:rsidR="00443855" w:rsidRPr="00DA61A3">
        <w:t>ы вычислительные комплексы 3 шт. на сумму 150 тыс. рублей, утеплена теплосеть  на сумму 200 тыс. рублей.</w:t>
      </w:r>
    </w:p>
    <w:p w:rsidR="00867BBE" w:rsidRDefault="00CD3C0D" w:rsidP="00413C90">
      <w:pPr>
        <w:jc w:val="both"/>
      </w:pPr>
      <w:r w:rsidRPr="00DA61A3">
        <w:t>В ООШ № 24 ведутся работы по обустройству внутренних туалетов на сумму 1,8 млн. рублей</w:t>
      </w:r>
      <w:r w:rsidR="00604FD7">
        <w:t>.</w:t>
      </w:r>
    </w:p>
    <w:p w:rsidR="00867BBE" w:rsidRDefault="006057DB" w:rsidP="00867BBE">
      <w:pPr>
        <w:ind w:firstLine="567"/>
        <w:jc w:val="both"/>
      </w:pPr>
      <w:r w:rsidRPr="00DA61A3">
        <w:lastRenderedPageBreak/>
        <w:t xml:space="preserve">В </w:t>
      </w:r>
      <w:proofErr w:type="spellStart"/>
      <w:r w:rsidRPr="00DA61A3">
        <w:t>Нижневеденеевском</w:t>
      </w:r>
      <w:proofErr w:type="spellEnd"/>
      <w:r w:rsidRPr="00DA61A3">
        <w:t xml:space="preserve"> детском саду</w:t>
      </w:r>
      <w:r w:rsidR="00331F49" w:rsidRPr="00DA61A3">
        <w:t xml:space="preserve"> №</w:t>
      </w:r>
      <w:r w:rsidRPr="00DA61A3">
        <w:t xml:space="preserve"> 39де</w:t>
      </w:r>
      <w:r w:rsidR="00C208BC" w:rsidRPr="00DA61A3">
        <w:t>йствуют 1смешанная  группа на 2</w:t>
      </w:r>
      <w:r w:rsidR="00BF3B98" w:rsidRPr="00DA61A3">
        <w:t>2</w:t>
      </w:r>
      <w:r w:rsidR="00331F49" w:rsidRPr="00DA61A3">
        <w:t xml:space="preserve"> человек</w:t>
      </w:r>
      <w:r w:rsidR="00D23F3B" w:rsidRPr="00DA61A3">
        <w:t>а</w:t>
      </w:r>
      <w:r w:rsidR="00331F49" w:rsidRPr="00DA61A3">
        <w:t>. Число</w:t>
      </w:r>
      <w:r w:rsidR="00413C90" w:rsidRPr="00DA61A3">
        <w:t xml:space="preserve"> работников детсада составляет 10</w:t>
      </w:r>
      <w:r w:rsidR="00331F49" w:rsidRPr="00DA61A3">
        <w:t xml:space="preserve"> чело</w:t>
      </w:r>
      <w:r w:rsidRPr="00DA61A3">
        <w:t>век, из них – 2  воспитателя</w:t>
      </w:r>
      <w:r w:rsidR="00331F49" w:rsidRPr="00DA61A3">
        <w:t>.</w:t>
      </w:r>
      <w:r w:rsidR="00867BBE">
        <w:t xml:space="preserve"> </w:t>
      </w:r>
      <w:r w:rsidR="00413C90" w:rsidRPr="00DA61A3">
        <w:t xml:space="preserve">Заменено водоснабжение на сумму 120 </w:t>
      </w:r>
      <w:r w:rsidR="002B7C19">
        <w:t>т</w:t>
      </w:r>
      <w:r w:rsidR="00413C90" w:rsidRPr="00DA61A3">
        <w:t>ыс. рублей, и под гарантийные обязательства отремонтирована канализация.</w:t>
      </w:r>
    </w:p>
    <w:p w:rsidR="00256BBF" w:rsidRPr="00DA61A3" w:rsidRDefault="008C0828" w:rsidP="00867BBE">
      <w:pPr>
        <w:ind w:firstLine="567"/>
        <w:jc w:val="both"/>
      </w:pPr>
      <w:r w:rsidRPr="00DA61A3">
        <w:t>В д</w:t>
      </w:r>
      <w:r w:rsidR="00500BC5" w:rsidRPr="00DA61A3">
        <w:t>етском</w:t>
      </w:r>
      <w:r w:rsidR="002A74EB" w:rsidRPr="00DA61A3">
        <w:t xml:space="preserve"> сад</w:t>
      </w:r>
      <w:r w:rsidR="00500BC5" w:rsidRPr="00DA61A3">
        <w:t>у</w:t>
      </w:r>
      <w:r w:rsidR="00F332F8" w:rsidRPr="00DA61A3">
        <w:t xml:space="preserve"> № 21 </w:t>
      </w:r>
      <w:r w:rsidR="00500BC5" w:rsidRPr="00DA61A3">
        <w:t>«</w:t>
      </w:r>
      <w:proofErr w:type="spellStart"/>
      <w:r w:rsidR="00500BC5" w:rsidRPr="00DA61A3">
        <w:t>Семицветик</w:t>
      </w:r>
      <w:proofErr w:type="spellEnd"/>
      <w:r w:rsidR="00500BC5" w:rsidRPr="00DA61A3">
        <w:t>»</w:t>
      </w:r>
      <w:r w:rsidR="00F11CC5" w:rsidRPr="00DA61A3">
        <w:t>д</w:t>
      </w:r>
      <w:r w:rsidR="00AF4FF1" w:rsidRPr="00DA61A3">
        <w:t xml:space="preserve">ействует </w:t>
      </w:r>
      <w:r w:rsidR="00BF3B98" w:rsidRPr="00DA61A3">
        <w:t>4</w:t>
      </w:r>
      <w:r w:rsidR="00087DDC" w:rsidRPr="00DA61A3">
        <w:t xml:space="preserve"> р</w:t>
      </w:r>
      <w:r w:rsidR="00443855" w:rsidRPr="00DA61A3">
        <w:t>азновозрастные</w:t>
      </w:r>
      <w:r w:rsidR="00087DDC" w:rsidRPr="00DA61A3">
        <w:t xml:space="preserve"> групп</w:t>
      </w:r>
      <w:r w:rsidR="00443855" w:rsidRPr="00DA61A3">
        <w:t>ы</w:t>
      </w:r>
      <w:r w:rsidR="00087DDC" w:rsidRPr="00DA61A3">
        <w:t>,</w:t>
      </w:r>
      <w:r w:rsidR="00413C90" w:rsidRPr="00DA61A3">
        <w:t xml:space="preserve"> всего 80</w:t>
      </w:r>
      <w:r w:rsidR="008B3D13" w:rsidRPr="00DA61A3">
        <w:t>человек</w:t>
      </w:r>
      <w:proofErr w:type="gramStart"/>
      <w:r w:rsidR="002A74EB" w:rsidRPr="00DA61A3">
        <w:t>.</w:t>
      </w:r>
      <w:r w:rsidR="00F11CC5" w:rsidRPr="00DA61A3">
        <w:t>Ч</w:t>
      </w:r>
      <w:proofErr w:type="gramEnd"/>
      <w:r w:rsidR="00F11CC5" w:rsidRPr="00DA61A3">
        <w:t>исло</w:t>
      </w:r>
      <w:r w:rsidR="00413C90" w:rsidRPr="00DA61A3">
        <w:t>работников детсада составляет 25</w:t>
      </w:r>
      <w:r w:rsidR="004B509E" w:rsidRPr="00DA61A3">
        <w:t xml:space="preserve"> человек</w:t>
      </w:r>
      <w:r w:rsidR="00413C90" w:rsidRPr="00DA61A3">
        <w:t>, из них – 8</w:t>
      </w:r>
      <w:r w:rsidR="004B509E" w:rsidRPr="00DA61A3">
        <w:t xml:space="preserve">  воспитателей.</w:t>
      </w:r>
      <w:r w:rsidR="00413C90" w:rsidRPr="00DA61A3">
        <w:t>Приобретена1 теплица</w:t>
      </w:r>
      <w:r w:rsidR="00922485" w:rsidRPr="00DA61A3">
        <w:t>.</w:t>
      </w:r>
    </w:p>
    <w:p w:rsidR="00443855" w:rsidRPr="00DA61A3" w:rsidRDefault="00443855" w:rsidP="00256BBF">
      <w:pPr>
        <w:tabs>
          <w:tab w:val="left" w:pos="0"/>
        </w:tabs>
        <w:suppressAutoHyphens/>
        <w:jc w:val="both"/>
      </w:pPr>
    </w:p>
    <w:p w:rsidR="00331F49" w:rsidRPr="00DA61A3" w:rsidRDefault="00331F49" w:rsidP="009D5504">
      <w:pPr>
        <w:tabs>
          <w:tab w:val="left" w:pos="0"/>
        </w:tabs>
        <w:suppressAutoHyphens/>
        <w:jc w:val="center"/>
      </w:pPr>
      <w:r w:rsidRPr="00DA61A3">
        <w:rPr>
          <w:b/>
          <w:u w:val="single"/>
        </w:rPr>
        <w:t xml:space="preserve">З Д Р А В О </w:t>
      </w:r>
      <w:proofErr w:type="spellStart"/>
      <w:r w:rsidRPr="00DA61A3">
        <w:rPr>
          <w:b/>
          <w:u w:val="single"/>
        </w:rPr>
        <w:t>О</w:t>
      </w:r>
      <w:proofErr w:type="spellEnd"/>
      <w:r w:rsidRPr="00DA61A3">
        <w:rPr>
          <w:b/>
          <w:u w:val="single"/>
        </w:rPr>
        <w:t xml:space="preserve"> Х Р А Н Е Н И Е</w:t>
      </w:r>
    </w:p>
    <w:p w:rsidR="00731CA9" w:rsidRPr="00DA61A3" w:rsidRDefault="00731CA9" w:rsidP="00832D02">
      <w:pPr>
        <w:tabs>
          <w:tab w:val="left" w:pos="0"/>
        </w:tabs>
        <w:suppressAutoHyphens/>
        <w:jc w:val="both"/>
        <w:rPr>
          <w:b/>
          <w:u w:val="single"/>
        </w:rPr>
      </w:pPr>
    </w:p>
    <w:p w:rsidR="00731CA9" w:rsidRPr="00DA61A3" w:rsidRDefault="00331F49" w:rsidP="00832D02">
      <w:pPr>
        <w:tabs>
          <w:tab w:val="left" w:pos="0"/>
        </w:tabs>
        <w:suppressAutoHyphens/>
        <w:ind w:firstLine="567"/>
        <w:jc w:val="both"/>
      </w:pPr>
      <w:r w:rsidRPr="00DA61A3">
        <w:t xml:space="preserve">На территории Бжедуховского сельского поселения расположена Бжедуховская участковая больница и три </w:t>
      </w:r>
      <w:proofErr w:type="spellStart"/>
      <w:r w:rsidRPr="00DA61A3">
        <w:t>ФАПа</w:t>
      </w:r>
      <w:proofErr w:type="spellEnd"/>
      <w:r w:rsidRPr="00DA61A3">
        <w:t xml:space="preserve"> – в станице Октябрьской,  хуторе</w:t>
      </w:r>
      <w:r w:rsidR="00867BBE">
        <w:t xml:space="preserve"> </w:t>
      </w:r>
      <w:proofErr w:type="spellStart"/>
      <w:r w:rsidRPr="00DA61A3">
        <w:t>Новогур</w:t>
      </w:r>
      <w:r w:rsidR="00AA7934" w:rsidRPr="00DA61A3">
        <w:t>ийском</w:t>
      </w:r>
      <w:proofErr w:type="spellEnd"/>
      <w:r w:rsidR="00AA7934" w:rsidRPr="00DA61A3">
        <w:t xml:space="preserve">, поселке </w:t>
      </w:r>
      <w:proofErr w:type="spellStart"/>
      <w:r w:rsidR="00AA7934" w:rsidRPr="00DA61A3">
        <w:t>Нижневеденеевск</w:t>
      </w:r>
      <w:r w:rsidRPr="00DA61A3">
        <w:t>ом</w:t>
      </w:r>
      <w:proofErr w:type="spellEnd"/>
      <w:r w:rsidRPr="00DA61A3">
        <w:t xml:space="preserve">. В Бжедуховской участковой больнице имеется отделение </w:t>
      </w:r>
      <w:r w:rsidR="00282909" w:rsidRPr="00DA61A3">
        <w:t xml:space="preserve">сестринского ухода </w:t>
      </w:r>
      <w:r w:rsidRPr="00DA61A3">
        <w:t>на  25 койко-мест и поликлиника.</w:t>
      </w:r>
    </w:p>
    <w:p w:rsidR="00731CA9" w:rsidRPr="00DA61A3" w:rsidRDefault="00331F49" w:rsidP="00832D02">
      <w:pPr>
        <w:tabs>
          <w:tab w:val="left" w:pos="0"/>
        </w:tabs>
        <w:suppressAutoHyphens/>
        <w:ind w:firstLine="567"/>
        <w:jc w:val="both"/>
      </w:pPr>
      <w:r w:rsidRPr="00DA61A3">
        <w:t>Количество  медицинского  персонала – 3</w:t>
      </w:r>
      <w:r w:rsidR="00E735F0" w:rsidRPr="00DA61A3">
        <w:t>0</w:t>
      </w:r>
      <w:r w:rsidR="001D1F0C" w:rsidRPr="00DA61A3">
        <w:t xml:space="preserve"> че</w:t>
      </w:r>
      <w:r w:rsidR="00F37CA9" w:rsidRPr="00DA61A3">
        <w:t>ловек, из них – два</w:t>
      </w:r>
      <w:r w:rsidRPr="00DA61A3">
        <w:t xml:space="preserve"> врач</w:t>
      </w:r>
      <w:r w:rsidR="00F37CA9" w:rsidRPr="00DA61A3">
        <w:t>а</w:t>
      </w:r>
      <w:r w:rsidRPr="00DA61A3">
        <w:t>, 1</w:t>
      </w:r>
      <w:r w:rsidR="00E735F0" w:rsidRPr="00DA61A3">
        <w:t>0</w:t>
      </w:r>
      <w:r w:rsidRPr="00DA61A3">
        <w:t xml:space="preserve"> человек –</w:t>
      </w:r>
      <w:r w:rsidR="00753BBF" w:rsidRPr="00DA61A3">
        <w:t xml:space="preserve"> средний медицинский персонал, 9</w:t>
      </w:r>
      <w:r w:rsidRPr="00DA61A3">
        <w:t xml:space="preserve"> – младший медперсонал и </w:t>
      </w:r>
      <w:r w:rsidR="00E735F0" w:rsidRPr="00DA61A3">
        <w:t>9</w:t>
      </w:r>
      <w:r w:rsidRPr="00DA61A3">
        <w:t xml:space="preserve"> – прочие</w:t>
      </w:r>
      <w:r w:rsidR="00771920" w:rsidRPr="00DA61A3">
        <w:t>.</w:t>
      </w:r>
    </w:p>
    <w:p w:rsidR="0015535E" w:rsidRPr="00DA61A3" w:rsidRDefault="00CD120C" w:rsidP="00832D02">
      <w:pPr>
        <w:tabs>
          <w:tab w:val="left" w:pos="0"/>
        </w:tabs>
        <w:suppressAutoHyphens/>
        <w:ind w:firstLine="567"/>
        <w:jc w:val="both"/>
      </w:pPr>
      <w:r w:rsidRPr="00DA61A3">
        <w:rPr>
          <w:rStyle w:val="af6"/>
          <w:bCs/>
          <w:i w:val="0"/>
          <w:iCs w:val="0"/>
          <w:shd w:val="clear" w:color="auto" w:fill="FFFFFF"/>
        </w:rPr>
        <w:t>Проведен косметический ремонт.</w:t>
      </w:r>
      <w:r w:rsidR="00455487" w:rsidRPr="00DA61A3">
        <w:rPr>
          <w:rStyle w:val="af6"/>
          <w:bCs/>
          <w:i w:val="0"/>
          <w:iCs w:val="0"/>
          <w:shd w:val="clear" w:color="auto" w:fill="FFFFFF"/>
        </w:rPr>
        <w:t xml:space="preserve"> </w:t>
      </w:r>
      <w:proofErr w:type="gramStart"/>
      <w:r w:rsidR="00455487" w:rsidRPr="00DA61A3">
        <w:rPr>
          <w:rStyle w:val="af6"/>
          <w:bCs/>
          <w:i w:val="0"/>
          <w:iCs w:val="0"/>
          <w:shd w:val="clear" w:color="auto" w:fill="FFFFFF"/>
        </w:rPr>
        <w:t>Заменен</w:t>
      </w:r>
      <w:proofErr w:type="gramEnd"/>
      <w:r w:rsidR="00455487" w:rsidRPr="00DA61A3">
        <w:rPr>
          <w:rStyle w:val="af6"/>
          <w:bCs/>
          <w:i w:val="0"/>
          <w:iCs w:val="0"/>
          <w:shd w:val="clear" w:color="auto" w:fill="FFFFFF"/>
        </w:rPr>
        <w:t xml:space="preserve"> </w:t>
      </w:r>
      <w:proofErr w:type="spellStart"/>
      <w:r w:rsidR="00455487" w:rsidRPr="00DA61A3">
        <w:rPr>
          <w:rStyle w:val="af6"/>
          <w:bCs/>
          <w:i w:val="0"/>
          <w:iCs w:val="0"/>
          <w:shd w:val="clear" w:color="auto" w:fill="FFFFFF"/>
        </w:rPr>
        <w:t>ленол</w:t>
      </w:r>
      <w:r w:rsidR="00867BBE">
        <w:rPr>
          <w:rStyle w:val="af6"/>
          <w:bCs/>
          <w:i w:val="0"/>
          <w:iCs w:val="0"/>
          <w:shd w:val="clear" w:color="auto" w:fill="FFFFFF"/>
        </w:rPr>
        <w:t>и</w:t>
      </w:r>
      <w:r w:rsidR="00455487" w:rsidRPr="00DA61A3">
        <w:rPr>
          <w:rStyle w:val="af6"/>
          <w:bCs/>
          <w:i w:val="0"/>
          <w:iCs w:val="0"/>
          <w:shd w:val="clear" w:color="auto" w:fill="FFFFFF"/>
        </w:rPr>
        <w:t>ум</w:t>
      </w:r>
      <w:proofErr w:type="spellEnd"/>
      <w:r w:rsidR="00455487" w:rsidRPr="00DA61A3">
        <w:rPr>
          <w:rStyle w:val="af6"/>
          <w:bCs/>
          <w:i w:val="0"/>
          <w:iCs w:val="0"/>
          <w:shd w:val="clear" w:color="auto" w:fill="FFFFFF"/>
        </w:rPr>
        <w:t xml:space="preserve"> в 3 палатах.</w:t>
      </w:r>
    </w:p>
    <w:p w:rsidR="00731CA9" w:rsidRPr="00DA61A3" w:rsidRDefault="00ED1F2E" w:rsidP="00832D02">
      <w:pPr>
        <w:tabs>
          <w:tab w:val="left" w:pos="0"/>
        </w:tabs>
        <w:suppressAutoHyphens/>
        <w:ind w:firstLine="567"/>
        <w:jc w:val="both"/>
      </w:pPr>
      <w:r w:rsidRPr="00DA61A3">
        <w:t>Функционирует аптека в ст. Бжедуховской по ул. Красной,97.</w:t>
      </w:r>
    </w:p>
    <w:p w:rsidR="00C57264" w:rsidRPr="00DA61A3" w:rsidRDefault="00C57264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AA1689" w:rsidRPr="00DA61A3" w:rsidRDefault="00AA1689" w:rsidP="00F0133E">
      <w:pPr>
        <w:jc w:val="center"/>
        <w:outlineLvl w:val="0"/>
        <w:rPr>
          <w:b/>
          <w:sz w:val="26"/>
          <w:szCs w:val="26"/>
          <w:u w:val="single"/>
        </w:rPr>
      </w:pPr>
      <w:r w:rsidRPr="00DA61A3">
        <w:rPr>
          <w:b/>
          <w:sz w:val="26"/>
          <w:szCs w:val="26"/>
          <w:u w:val="single"/>
        </w:rPr>
        <w:t>К У Л Ь Т У Р А</w:t>
      </w:r>
      <w:r w:rsidR="00BB1F69" w:rsidRPr="00DA61A3">
        <w:rPr>
          <w:b/>
          <w:sz w:val="26"/>
          <w:szCs w:val="26"/>
          <w:u w:val="single"/>
        </w:rPr>
        <w:t xml:space="preserve">    И    Б И Б Л И О Т Е К А</w:t>
      </w:r>
    </w:p>
    <w:p w:rsidR="00680E6E" w:rsidRPr="00DA61A3" w:rsidRDefault="00680E6E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FE25A7" w:rsidRPr="00DA61A3" w:rsidRDefault="00103939" w:rsidP="00867BBE">
      <w:pPr>
        <w:ind w:firstLine="567"/>
        <w:jc w:val="both"/>
        <w:rPr>
          <w:rFonts w:eastAsia="Calibri"/>
        </w:rPr>
      </w:pPr>
      <w:r w:rsidRPr="00DA61A3">
        <w:rPr>
          <w:rFonts w:eastAsia="Calibri"/>
        </w:rPr>
        <w:t xml:space="preserve">В  Бжедуховском сельском  поселении ведут свою работу 4 учреждения культуры досугового типа: Сельский клуб п. </w:t>
      </w:r>
      <w:proofErr w:type="spellStart"/>
      <w:r w:rsidRPr="00DA61A3">
        <w:rPr>
          <w:rFonts w:eastAsia="Calibri"/>
        </w:rPr>
        <w:t>Нижневеденеевского</w:t>
      </w:r>
      <w:proofErr w:type="spellEnd"/>
      <w:r w:rsidRPr="00DA61A3">
        <w:rPr>
          <w:rFonts w:eastAsia="Calibri"/>
        </w:rPr>
        <w:t xml:space="preserve">, Сельский Дом культуры ст. Бжедуховской, Сельский клуб ст. Октябрьской и Сельский клуб х. </w:t>
      </w:r>
      <w:proofErr w:type="spellStart"/>
      <w:r w:rsidRPr="00DA61A3">
        <w:rPr>
          <w:rFonts w:eastAsia="Calibri"/>
        </w:rPr>
        <w:t>Новогурийского</w:t>
      </w:r>
      <w:proofErr w:type="spellEnd"/>
      <w:r w:rsidRPr="00DA61A3">
        <w:rPr>
          <w:rFonts w:eastAsia="Calibri"/>
        </w:rPr>
        <w:t>.</w:t>
      </w:r>
    </w:p>
    <w:p w:rsidR="00103939" w:rsidRPr="00DA61A3" w:rsidRDefault="00103939" w:rsidP="00867BBE">
      <w:pPr>
        <w:ind w:firstLine="567"/>
        <w:jc w:val="both"/>
        <w:rPr>
          <w:rFonts w:eastAsia="Calibri"/>
        </w:rPr>
      </w:pPr>
      <w:r w:rsidRPr="00DA61A3">
        <w:rPr>
          <w:rFonts w:eastAsia="Calibri"/>
        </w:rPr>
        <w:t xml:space="preserve">Подводя итоги работы учреждений культурно– </w:t>
      </w:r>
      <w:proofErr w:type="gramStart"/>
      <w:r w:rsidRPr="00DA61A3">
        <w:rPr>
          <w:rFonts w:eastAsia="Calibri"/>
        </w:rPr>
        <w:t>до</w:t>
      </w:r>
      <w:proofErr w:type="gramEnd"/>
      <w:r w:rsidRPr="00DA61A3">
        <w:rPr>
          <w:rFonts w:eastAsia="Calibri"/>
        </w:rPr>
        <w:t>сугового типа Бжедуховского сельского поселения за минувший год, учитывая сравнительные показатели по количеству клубных формирований, численности участников в ни</w:t>
      </w:r>
      <w:r w:rsidR="001C0878" w:rsidRPr="00DA61A3">
        <w:rPr>
          <w:rFonts w:eastAsia="Calibri"/>
        </w:rPr>
        <w:t>х, следует отметить, что  в 202</w:t>
      </w:r>
      <w:r w:rsidR="00AC1A52" w:rsidRPr="00DA61A3">
        <w:rPr>
          <w:rFonts w:eastAsia="Calibri"/>
        </w:rPr>
        <w:t>5</w:t>
      </w:r>
      <w:r w:rsidRPr="00DA61A3">
        <w:rPr>
          <w:rFonts w:eastAsia="Calibri"/>
        </w:rPr>
        <w:t xml:space="preserve"> году количество кружков увеличилось на 2кружка в сравнении с 202</w:t>
      </w:r>
      <w:r w:rsidR="00AC1A52" w:rsidRPr="00DA61A3">
        <w:rPr>
          <w:rFonts w:eastAsia="Calibri"/>
        </w:rPr>
        <w:t>4</w:t>
      </w:r>
      <w:r w:rsidRPr="00DA61A3">
        <w:rPr>
          <w:rFonts w:eastAsia="Calibri"/>
        </w:rPr>
        <w:t xml:space="preserve"> годом, количество клубных любительских объединений увеличило рост  на 1 клубное формирование.</w:t>
      </w:r>
    </w:p>
    <w:p w:rsidR="00103939" w:rsidRPr="00DA61A3" w:rsidRDefault="00103939" w:rsidP="00867BBE">
      <w:pPr>
        <w:ind w:firstLine="567"/>
        <w:jc w:val="both"/>
        <w:rPr>
          <w:rStyle w:val="af7"/>
          <w:b w:val="0"/>
        </w:rPr>
      </w:pPr>
      <w:r w:rsidRPr="00DA61A3">
        <w:rPr>
          <w:rStyle w:val="af7"/>
          <w:b w:val="0"/>
        </w:rPr>
        <w:t>Творческую деятельность в учреждениях культурно – досугового типа ведут  28 творческих коллективов, студий декоративно – прикладного творчества, спортивных кружков, 4 клубных любительских объединений</w:t>
      </w:r>
      <w:r w:rsidRPr="00DA61A3">
        <w:rPr>
          <w:rFonts w:eastAsia="Calibri"/>
          <w:b/>
        </w:rPr>
        <w:t>.</w:t>
      </w:r>
      <w:r w:rsidRPr="00DA61A3">
        <w:rPr>
          <w:rStyle w:val="af7"/>
          <w:b w:val="0"/>
        </w:rPr>
        <w:t>Успешно развиваются такиежанры как: хореография, вокальный, театральный</w:t>
      </w:r>
      <w:r w:rsidR="004F34C3" w:rsidRPr="00DA61A3">
        <w:rPr>
          <w:rStyle w:val="af7"/>
          <w:b w:val="0"/>
        </w:rPr>
        <w:t>,</w:t>
      </w:r>
      <w:r w:rsidRPr="00DA61A3">
        <w:rPr>
          <w:rStyle w:val="af7"/>
          <w:b w:val="0"/>
        </w:rPr>
        <w:t xml:space="preserve"> декоративно – прикладной жанры.</w:t>
      </w:r>
    </w:p>
    <w:p w:rsidR="00103939" w:rsidRPr="00DA61A3" w:rsidRDefault="00103939" w:rsidP="00867BBE">
      <w:pPr>
        <w:ind w:firstLine="567"/>
        <w:jc w:val="both"/>
      </w:pPr>
      <w:r w:rsidRPr="00DA61A3">
        <w:t>За 202</w:t>
      </w:r>
      <w:r w:rsidR="00AC1A52" w:rsidRPr="00DA61A3">
        <w:t>5</w:t>
      </w:r>
      <w:r w:rsidRPr="00DA61A3">
        <w:t xml:space="preserve"> год в учреждениях культуры прошло 14</w:t>
      </w:r>
      <w:r w:rsidR="004F34C3" w:rsidRPr="00DA61A3">
        <w:t>70</w:t>
      </w:r>
      <w:r w:rsidRPr="00DA61A3">
        <w:t xml:space="preserve"> з</w:t>
      </w:r>
      <w:r w:rsidR="004F34C3" w:rsidRPr="00DA61A3">
        <w:t>апланированных мероприятия и 130</w:t>
      </w:r>
      <w:r w:rsidRPr="00DA61A3">
        <w:t xml:space="preserve"> – незапланированных, данные мероприятия посетило </w:t>
      </w:r>
      <w:r w:rsidR="004F34C3" w:rsidRPr="00DA61A3">
        <w:t xml:space="preserve">–61580 </w:t>
      </w:r>
      <w:r w:rsidRPr="00DA61A3">
        <w:t>человек.</w:t>
      </w:r>
    </w:p>
    <w:p w:rsidR="00604FD7" w:rsidRDefault="00103939" w:rsidP="00867BBE">
      <w:pPr>
        <w:ind w:firstLine="567"/>
        <w:jc w:val="both"/>
      </w:pPr>
      <w:r w:rsidRPr="00DA61A3">
        <w:t xml:space="preserve">В рамках реализации муниципальных, краевых и федеральных программ в учреждениях культуры досугового типа  проводились циклы мероприятий: антинаркотической направленности, мероприятия для людей с </w:t>
      </w:r>
      <w:r w:rsidRPr="00DA61A3">
        <w:lastRenderedPageBreak/>
        <w:t xml:space="preserve">ограниченными возможностями, по работе с несовершеннолетними, </w:t>
      </w:r>
      <w:r w:rsidRPr="00DA61A3">
        <w:rPr>
          <w:rFonts w:eastAsia="Calibri"/>
          <w:lang w:eastAsia="en-US"/>
        </w:rPr>
        <w:t xml:space="preserve">работа по профилактике здорового образа жизни для молодёжной аудитории, </w:t>
      </w:r>
      <w:r w:rsidRPr="00DA61A3">
        <w:t>спортивные,</w:t>
      </w:r>
      <w:r w:rsidR="003F41CE">
        <w:t xml:space="preserve"> </w:t>
      </w:r>
      <w:r w:rsidRPr="00DA61A3">
        <w:t>духовно-нравственные, и др. мероприятия.</w:t>
      </w:r>
    </w:p>
    <w:p w:rsidR="00815569" w:rsidRDefault="00103939" w:rsidP="003F41CE">
      <w:pPr>
        <w:ind w:firstLine="567"/>
        <w:jc w:val="both"/>
      </w:pPr>
      <w:r w:rsidRPr="00DA61A3">
        <w:t xml:space="preserve">С целью организации досуга детей и подростков в клубных учреждениях  созданы и работают клубные формирования, любительские объединения, которые привлекают детей и подростков к полезному, поучительному времяпрепровождению. </w:t>
      </w:r>
    </w:p>
    <w:p w:rsidR="003F41CE" w:rsidRDefault="00103939" w:rsidP="003F41CE">
      <w:pPr>
        <w:ind w:firstLine="567"/>
        <w:jc w:val="both"/>
      </w:pPr>
      <w:r w:rsidRPr="00DA61A3">
        <w:t>При планировании мероприятий</w:t>
      </w:r>
      <w:r w:rsidR="003F41CE">
        <w:t xml:space="preserve"> </w:t>
      </w:r>
      <w:r w:rsidRPr="00DA61A3">
        <w:t xml:space="preserve"> учитываются</w:t>
      </w:r>
      <w:r w:rsidR="004F34C3" w:rsidRPr="00DA61A3">
        <w:t xml:space="preserve"> интересы всех возрастных групп</w:t>
      </w:r>
      <w:r w:rsidRPr="00DA61A3">
        <w:t>.</w:t>
      </w:r>
      <w:r w:rsidR="003F41CE">
        <w:t xml:space="preserve"> </w:t>
      </w:r>
      <w:r w:rsidRPr="00DA61A3">
        <w:t>Более 40 мероприятий проведены на новогодние праздники: детские утренники, игровые и концертные программы2</w:t>
      </w:r>
      <w:r w:rsidR="00AC1A52" w:rsidRPr="00DA61A3">
        <w:t>9</w:t>
      </w:r>
      <w:r w:rsidRPr="00DA61A3">
        <w:t xml:space="preserve">  декабря на базе сельского клуба п. </w:t>
      </w:r>
      <w:proofErr w:type="spellStart"/>
      <w:r w:rsidRPr="00DA61A3">
        <w:t>Нижневеденеевского</w:t>
      </w:r>
      <w:proofErr w:type="spellEnd"/>
      <w:r w:rsidRPr="00DA61A3">
        <w:t xml:space="preserve"> состоялось одно из  самых ярких новогодних мероприятий: детское представление «</w:t>
      </w:r>
      <w:r w:rsidR="00AC1A52" w:rsidRPr="00DA61A3">
        <w:t>Новогоднее приключение бременских музыкантов</w:t>
      </w:r>
      <w:r w:rsidRPr="00DA61A3">
        <w:t>» с раздачей новогодних</w:t>
      </w:r>
      <w:r w:rsidR="004F34C3" w:rsidRPr="00DA61A3">
        <w:t xml:space="preserve"> подарков и сюрпризов для ребят в количестве 310 шт.</w:t>
      </w:r>
    </w:p>
    <w:p w:rsidR="003F41CE" w:rsidRDefault="00103939" w:rsidP="003F41CE">
      <w:pPr>
        <w:ind w:firstLine="567"/>
        <w:jc w:val="both"/>
      </w:pPr>
      <w:r w:rsidRPr="00DA61A3">
        <w:rPr>
          <w:rFonts w:eastAsia="Calibri"/>
          <w:lang w:eastAsia="en-US"/>
        </w:rPr>
        <w:t xml:space="preserve">Особое внимание уделяется культурному обслуживанию и организации досуга пожилых людей. Центром внимания и особой заботы являются ветераны Великой Отечественной войны, вдовы ветеранов, труженики тыла и дети войны. В рамках празднования </w:t>
      </w:r>
      <w:r w:rsidRPr="00DA61A3">
        <w:t xml:space="preserve">Международного Дня пожилого человека при поддержке главы поселения была проведена акция для данной категории населения с поздравлением на дому и  раздачей подарочных наборов. </w:t>
      </w:r>
    </w:p>
    <w:p w:rsidR="003F41CE" w:rsidRDefault="00103939" w:rsidP="003F41CE">
      <w:pPr>
        <w:ind w:firstLine="567"/>
        <w:jc w:val="both"/>
      </w:pPr>
      <w:r w:rsidRPr="00DA61A3">
        <w:t>В течени</w:t>
      </w:r>
      <w:r w:rsidR="003F41CE">
        <w:t>е</w:t>
      </w:r>
      <w:r w:rsidRPr="00DA61A3">
        <w:t xml:space="preserve"> 202</w:t>
      </w:r>
      <w:r w:rsidR="00AC1A52" w:rsidRPr="00DA61A3">
        <w:t>5</w:t>
      </w:r>
      <w:r w:rsidRPr="00DA61A3">
        <w:t>года  творческие коллективы принимали участие в краевых, Всероссийских (региональных), международных фестивалях и конкурсах.</w:t>
      </w:r>
    </w:p>
    <w:p w:rsidR="003F41CE" w:rsidRDefault="00103939" w:rsidP="003F41CE">
      <w:pPr>
        <w:ind w:firstLine="567"/>
        <w:jc w:val="both"/>
      </w:pPr>
      <w:r w:rsidRPr="00DA61A3">
        <w:t>На протяжении года творческие коллективы принимали участие в краевых и районных фестивалях  и конкурсах.</w:t>
      </w:r>
    </w:p>
    <w:p w:rsidR="003F41CE" w:rsidRDefault="00103939" w:rsidP="003F41CE">
      <w:pPr>
        <w:ind w:firstLine="567"/>
        <w:jc w:val="both"/>
      </w:pPr>
      <w:r w:rsidRPr="00DA61A3">
        <w:rPr>
          <w:b/>
        </w:rPr>
        <w:t xml:space="preserve">В </w:t>
      </w:r>
      <w:r w:rsidR="0047160D" w:rsidRPr="00DA61A3">
        <w:rPr>
          <w:b/>
        </w:rPr>
        <w:t>парке</w:t>
      </w:r>
      <w:r w:rsidR="003F41CE">
        <w:rPr>
          <w:b/>
        </w:rPr>
        <w:t xml:space="preserve"> ст. </w:t>
      </w:r>
      <w:proofErr w:type="spellStart"/>
      <w:r w:rsidR="0047160D" w:rsidRPr="00DA61A3">
        <w:rPr>
          <w:b/>
        </w:rPr>
        <w:t>Бжедуховской</w:t>
      </w:r>
      <w:proofErr w:type="spellEnd"/>
      <w:r w:rsidRPr="00DA61A3">
        <w:t xml:space="preserve"> состоялся традиционный ежегодный муниципальный смотр-конкурс детских игровых программ «Солнечные каникулы», где волонтеры культуры Бжедуховского поселе</w:t>
      </w:r>
      <w:r w:rsidR="004F34C3" w:rsidRPr="00DA61A3">
        <w:t>ния новаторски встречали более 51</w:t>
      </w:r>
      <w:r w:rsidRPr="00DA61A3">
        <w:t xml:space="preserve"> творческих  команд района</w:t>
      </w:r>
      <w:r w:rsidR="0047160D" w:rsidRPr="00DA61A3">
        <w:t>.</w:t>
      </w:r>
      <w:r w:rsidR="004F34C3" w:rsidRPr="00DA61A3">
        <w:t xml:space="preserve"> Для детей и гостей были предоставлены бесплатные батуты, сладости, питание. </w:t>
      </w:r>
    </w:p>
    <w:p w:rsidR="003F41CE" w:rsidRDefault="00103939" w:rsidP="003F41CE">
      <w:pPr>
        <w:ind w:firstLine="567"/>
        <w:jc w:val="both"/>
      </w:pPr>
      <w:r w:rsidRPr="00DA61A3">
        <w:rPr>
          <w:rFonts w:eastAsiaTheme="minorEastAsia"/>
          <w:b/>
        </w:rPr>
        <w:t xml:space="preserve">Волонтёрское движение </w:t>
      </w:r>
      <w:r w:rsidRPr="00DA61A3">
        <w:t>остается наиболее популярным среди культработников</w:t>
      </w:r>
      <w:r w:rsidRPr="00DA61A3">
        <w:rPr>
          <w:rFonts w:eastAsiaTheme="minorEastAsia"/>
        </w:rPr>
        <w:t xml:space="preserve">, участники которого систематически проводят благотворительные акции, </w:t>
      </w:r>
      <w:r w:rsidRPr="00DA61A3">
        <w:t>развозят лекарства, продуктовые наборы, помогают  малоимущим,  многодетным семьям, семьям мобилизованных граждан. В сентябре волонтеры приняли участие в благотворительной акции «Помоги пойти учится», с раздачей  школьных принадлежностей нуждающимся  детям школьного возраста, принимают участие в новогодней акции «Корзина добра», в слёте волонтеров и других мероприятиях.</w:t>
      </w:r>
    </w:p>
    <w:p w:rsidR="00103939" w:rsidRPr="00DA61A3" w:rsidRDefault="00103939" w:rsidP="003F41CE">
      <w:pPr>
        <w:ind w:firstLine="567"/>
        <w:jc w:val="both"/>
      </w:pPr>
      <w:r w:rsidRPr="00DA61A3">
        <w:t>В 202</w:t>
      </w:r>
      <w:r w:rsidR="00AC1A52" w:rsidRPr="00DA61A3">
        <w:t>5</w:t>
      </w:r>
      <w:r w:rsidRPr="00DA61A3">
        <w:t xml:space="preserve"> году продолжилась работа в </w:t>
      </w:r>
      <w:r w:rsidRPr="00DA61A3">
        <w:rPr>
          <w:rFonts w:eastAsia="Calibri"/>
          <w:lang w:eastAsia="en-US"/>
        </w:rPr>
        <w:t xml:space="preserve">информационно-телекоммуникационных сетях интернет «В контакте. </w:t>
      </w:r>
      <w:r w:rsidRPr="00DA61A3">
        <w:rPr>
          <w:rFonts w:eastAsia="Calibri"/>
          <w:b/>
          <w:lang w:eastAsia="en-US"/>
        </w:rPr>
        <w:t>Сайт «</w:t>
      </w:r>
      <w:r w:rsidRPr="00DA61A3">
        <w:rPr>
          <w:b/>
        </w:rPr>
        <w:t xml:space="preserve">Культура Бжедуховского сельского поселения», </w:t>
      </w:r>
      <w:r w:rsidRPr="00DA61A3">
        <w:t xml:space="preserve">отражает работу учреждений культуры поселения, в публикациях на сайте освящается творческая жизнь коллективов, значимые мероприятия, информация о кружках, анонсы и планы предстоящих мероприятий, публикуются информационно </w:t>
      </w:r>
      <w:proofErr w:type="gramStart"/>
      <w:r w:rsidRPr="00DA61A3">
        <w:t>–</w:t>
      </w:r>
      <w:r w:rsidRPr="00DA61A3">
        <w:lastRenderedPageBreak/>
        <w:t>п</w:t>
      </w:r>
      <w:proofErr w:type="gramEnd"/>
      <w:r w:rsidRPr="00DA61A3">
        <w:t>рофилактические видеоролики и другая полезная информация. Сайт пользуе</w:t>
      </w:r>
      <w:r w:rsidR="003F41CE">
        <w:t>тся популярностью среди жителей,</w:t>
      </w:r>
      <w:r w:rsidRPr="00DA61A3">
        <w:t xml:space="preserve"> как поселения</w:t>
      </w:r>
      <w:r w:rsidR="003F41CE">
        <w:t>,</w:t>
      </w:r>
      <w:r w:rsidRPr="00DA61A3">
        <w:t xml:space="preserve"> так и жителей всего района. </w:t>
      </w:r>
    </w:p>
    <w:p w:rsidR="00103939" w:rsidRPr="00DA61A3" w:rsidRDefault="00103939" w:rsidP="003F41CE">
      <w:pPr>
        <w:ind w:firstLine="567"/>
        <w:jc w:val="both"/>
      </w:pPr>
      <w:r w:rsidRPr="00DA61A3">
        <w:t>Так в 202</w:t>
      </w:r>
      <w:r w:rsidR="00AC1A52" w:rsidRPr="00DA61A3">
        <w:t>5</w:t>
      </w:r>
      <w:r w:rsidR="004F34C3" w:rsidRPr="00DA61A3">
        <w:t xml:space="preserve"> году было опубликовано – 524</w:t>
      </w:r>
      <w:r w:rsidRPr="00DA61A3">
        <w:t xml:space="preserve"> значимых мероприятий, просмотров – 71750 человек.</w:t>
      </w:r>
    </w:p>
    <w:p w:rsidR="003F41CE" w:rsidRDefault="00103939" w:rsidP="003F41CE">
      <w:pPr>
        <w:ind w:firstLine="567"/>
        <w:jc w:val="both"/>
      </w:pPr>
      <w:r w:rsidRPr="00DA61A3">
        <w:t>В 202</w:t>
      </w:r>
      <w:r w:rsidR="00AC1A52" w:rsidRPr="00DA61A3">
        <w:t>6</w:t>
      </w:r>
      <w:r w:rsidRPr="00DA61A3">
        <w:t xml:space="preserve"> году была  обновлена костюмная база клубных учреждений культуры.</w:t>
      </w:r>
    </w:p>
    <w:p w:rsidR="003F41CE" w:rsidRDefault="00FA2D81" w:rsidP="003F41CE">
      <w:pPr>
        <w:ind w:firstLine="567"/>
        <w:jc w:val="both"/>
      </w:pPr>
      <w:r w:rsidRPr="00DA61A3">
        <w:t xml:space="preserve">Приобретена и установлена  световая аппаратура в сельские клубы                                п. </w:t>
      </w:r>
      <w:proofErr w:type="spellStart"/>
      <w:r w:rsidRPr="00DA61A3">
        <w:t>Нижневеденеевский</w:t>
      </w:r>
      <w:proofErr w:type="spellEnd"/>
      <w:r w:rsidRPr="00DA61A3">
        <w:t xml:space="preserve"> и ст. Октябрьской, видео наблюдение, установлена </w:t>
      </w:r>
      <w:proofErr w:type="spellStart"/>
      <w:r w:rsidRPr="00DA61A3">
        <w:t>сплит</w:t>
      </w:r>
      <w:r w:rsidR="003F41CE">
        <w:t>-</w:t>
      </w:r>
      <w:r w:rsidRPr="00DA61A3">
        <w:t>система</w:t>
      </w:r>
      <w:proofErr w:type="spellEnd"/>
      <w:r w:rsidR="002B7C19">
        <w:t>, приобретена орг</w:t>
      </w:r>
      <w:r w:rsidR="003E759A" w:rsidRPr="00DA61A3">
        <w:t>техника.</w:t>
      </w:r>
    </w:p>
    <w:p w:rsidR="003F41CE" w:rsidRDefault="00FA2D81" w:rsidP="003F41CE">
      <w:pPr>
        <w:ind w:firstLine="567"/>
        <w:jc w:val="both"/>
        <w:rPr>
          <w:b/>
          <w:i/>
        </w:rPr>
      </w:pPr>
      <w:r w:rsidRPr="00DA61A3">
        <w:t>Приобретены</w:t>
      </w:r>
      <w:r w:rsidR="003F41CE">
        <w:t xml:space="preserve"> </w:t>
      </w:r>
      <w:r w:rsidRPr="00DA61A3">
        <w:t>песочные</w:t>
      </w:r>
      <w:r w:rsidR="003F41CE">
        <w:t xml:space="preserve"> </w:t>
      </w:r>
      <w:r w:rsidRPr="00DA61A3">
        <w:t xml:space="preserve">(интерактивные столы), </w:t>
      </w:r>
      <w:r w:rsidR="003E759A" w:rsidRPr="00DA61A3">
        <w:t>приобретена искусственная елка. Д</w:t>
      </w:r>
      <w:r w:rsidRPr="00DA61A3">
        <w:t>ля пенсионеров и граждан с ограниченными способностями,</w:t>
      </w:r>
      <w:r w:rsidR="003F41CE">
        <w:t xml:space="preserve"> </w:t>
      </w:r>
      <w:r w:rsidR="003E759A" w:rsidRPr="00DA61A3">
        <w:t>закуплены переносные</w:t>
      </w:r>
      <w:r w:rsidRPr="00DA61A3">
        <w:t xml:space="preserve"> настольные игры (</w:t>
      </w:r>
      <w:proofErr w:type="spellStart"/>
      <w:r w:rsidRPr="00DA61A3">
        <w:t>Шаффлборд</w:t>
      </w:r>
      <w:proofErr w:type="spellEnd"/>
      <w:r w:rsidRPr="00DA61A3">
        <w:t xml:space="preserve">, </w:t>
      </w:r>
      <w:proofErr w:type="spellStart"/>
      <w:r w:rsidRPr="00DA61A3">
        <w:t>Джакколо</w:t>
      </w:r>
      <w:proofErr w:type="spellEnd"/>
      <w:r w:rsidRPr="00DA61A3">
        <w:t xml:space="preserve">). </w:t>
      </w:r>
      <w:r w:rsidR="009160CB">
        <w:t xml:space="preserve">В соответствии с законом Краснодарского края от 12.12.2025 №5454-КЗ «О бюджете Краснодарского края на 2026 год и на плановый период 2027 и 2028 годов» </w:t>
      </w:r>
      <w:r w:rsidR="009160CB" w:rsidRPr="009160CB">
        <w:rPr>
          <w:b/>
          <w:i/>
        </w:rPr>
        <w:t>Министерством культуры Краснодарского края  обеспечена субсидия в сумме 890 000,0 рублей на 2028 год на приобретение и установку уличного проектора</w:t>
      </w:r>
      <w:r w:rsidR="003F41CE">
        <w:rPr>
          <w:b/>
          <w:i/>
        </w:rPr>
        <w:t>.</w:t>
      </w:r>
    </w:p>
    <w:p w:rsidR="00103939" w:rsidRPr="003F41CE" w:rsidRDefault="00103939" w:rsidP="003F41CE">
      <w:pPr>
        <w:ind w:firstLine="567"/>
        <w:jc w:val="both"/>
        <w:rPr>
          <w:b/>
          <w:i/>
        </w:rPr>
      </w:pPr>
      <w:r w:rsidRPr="00DA61A3">
        <w:t xml:space="preserve">В нашем поселении насчитывается 4 памятника военной истории.  Уделяется большое внимание восстановлению и популяризации исторического и культурного наследия. </w:t>
      </w:r>
      <w:r w:rsidRPr="00DA61A3">
        <w:rPr>
          <w:shd w:val="clear" w:color="auto" w:fill="FFFFFF"/>
        </w:rPr>
        <w:t>Показатели муниципального задания за 202</w:t>
      </w:r>
      <w:r w:rsidR="00AC1A52" w:rsidRPr="00DA61A3">
        <w:rPr>
          <w:shd w:val="clear" w:color="auto" w:fill="FFFFFF"/>
        </w:rPr>
        <w:t>5</w:t>
      </w:r>
      <w:r w:rsidRPr="00DA61A3">
        <w:rPr>
          <w:shd w:val="clear" w:color="auto" w:fill="FFFFFF"/>
        </w:rPr>
        <w:t xml:space="preserve"> год клубными учреждениями Бжедуховского сельского поселения  выполнены в полном объеме.</w:t>
      </w:r>
    </w:p>
    <w:p w:rsidR="00982759" w:rsidRPr="00DA61A3" w:rsidRDefault="00331F49" w:rsidP="00832D02">
      <w:pPr>
        <w:ind w:firstLine="567"/>
        <w:jc w:val="both"/>
        <w:outlineLvl w:val="0"/>
        <w:rPr>
          <w:sz w:val="26"/>
          <w:szCs w:val="26"/>
        </w:rPr>
      </w:pPr>
      <w:r w:rsidRPr="00DA61A3">
        <w:t xml:space="preserve">В поселении действуют три </w:t>
      </w:r>
      <w:r w:rsidR="00DB52E7" w:rsidRPr="00DA61A3">
        <w:rPr>
          <w:b/>
        </w:rPr>
        <w:t>БИБЛИОТЕКИ</w:t>
      </w:r>
      <w:r w:rsidRPr="00DA61A3">
        <w:t xml:space="preserve"> входящие в состав МБУ «Бжедуховского сельского поселения».</w:t>
      </w:r>
    </w:p>
    <w:p w:rsidR="004C733B" w:rsidRPr="00DA61A3" w:rsidRDefault="00331F49" w:rsidP="00832D02">
      <w:pPr>
        <w:ind w:firstLine="567"/>
        <w:jc w:val="both"/>
        <w:outlineLvl w:val="0"/>
      </w:pPr>
      <w:r w:rsidRPr="00DA61A3">
        <w:t>Обслужи</w:t>
      </w:r>
      <w:r w:rsidR="001B1F41" w:rsidRPr="00DA61A3">
        <w:t>вают читателей  количеством 174</w:t>
      </w:r>
      <w:r w:rsidR="00AF19E1" w:rsidRPr="00DA61A3">
        <w:t>0</w:t>
      </w:r>
      <w:r w:rsidRPr="00DA61A3">
        <w:t xml:space="preserve"> че</w:t>
      </w:r>
      <w:r w:rsidR="00B33755" w:rsidRPr="00DA61A3">
        <w:t>ловек, в</w:t>
      </w:r>
      <w:r w:rsidRPr="00DA61A3">
        <w:t>ы</w:t>
      </w:r>
      <w:r w:rsidR="00B922D2" w:rsidRPr="00DA61A3">
        <w:t xml:space="preserve">дано книг читателям за год 36,85 </w:t>
      </w:r>
      <w:r w:rsidRPr="00DA61A3">
        <w:t>тыс. экземпляров.</w:t>
      </w:r>
    </w:p>
    <w:p w:rsidR="00A821FD" w:rsidRPr="00DA61A3" w:rsidRDefault="00A821FD" w:rsidP="00832D02">
      <w:pPr>
        <w:ind w:firstLine="567"/>
        <w:jc w:val="both"/>
        <w:outlineLvl w:val="0"/>
      </w:pPr>
    </w:p>
    <w:p w:rsidR="004F77B5" w:rsidRPr="002B7C19" w:rsidRDefault="004F77B5" w:rsidP="00D15730">
      <w:pPr>
        <w:ind w:firstLine="567"/>
        <w:jc w:val="center"/>
        <w:outlineLvl w:val="0"/>
      </w:pPr>
      <w:r w:rsidRPr="002B7C19">
        <w:rPr>
          <w:b/>
          <w:sz w:val="26"/>
          <w:szCs w:val="26"/>
        </w:rPr>
        <w:t>СПОР</w:t>
      </w:r>
      <w:r w:rsidR="00244383" w:rsidRPr="002B7C19">
        <w:rPr>
          <w:b/>
          <w:sz w:val="26"/>
          <w:szCs w:val="26"/>
        </w:rPr>
        <w:t>Т</w:t>
      </w:r>
    </w:p>
    <w:p w:rsidR="00982759" w:rsidRPr="00DA61A3" w:rsidRDefault="00982759" w:rsidP="00832D02">
      <w:pPr>
        <w:suppressAutoHyphens/>
        <w:jc w:val="both"/>
        <w:rPr>
          <w:b/>
          <w:sz w:val="26"/>
          <w:szCs w:val="26"/>
          <w:u w:val="single"/>
        </w:rPr>
      </w:pPr>
    </w:p>
    <w:p w:rsidR="00927689" w:rsidRPr="00DA61A3" w:rsidRDefault="00510126" w:rsidP="00832D02">
      <w:pPr>
        <w:suppressAutoHyphens/>
        <w:ind w:firstLine="567"/>
        <w:jc w:val="both"/>
        <w:rPr>
          <w:szCs w:val="20"/>
        </w:rPr>
      </w:pPr>
      <w:r w:rsidRPr="00DA61A3">
        <w:t>В</w:t>
      </w:r>
      <w:r w:rsidR="008B6AC2" w:rsidRPr="00DA61A3">
        <w:t xml:space="preserve"> ст. Октябрьской</w:t>
      </w:r>
      <w:r w:rsidR="00D15730" w:rsidRPr="00DA61A3">
        <w:t>построена</w:t>
      </w:r>
      <w:r w:rsidR="00D15730" w:rsidRPr="00DA61A3">
        <w:rPr>
          <w:lang w:eastAsia="ru-RU"/>
        </w:rPr>
        <w:t xml:space="preserve">многофункциональная </w:t>
      </w:r>
      <w:proofErr w:type="gramStart"/>
      <w:r w:rsidR="00D15730" w:rsidRPr="00DA61A3">
        <w:rPr>
          <w:lang w:eastAsia="ru-RU"/>
        </w:rPr>
        <w:t>спортивно-игровая</w:t>
      </w:r>
      <w:proofErr w:type="gramEnd"/>
      <w:r w:rsidR="003B53B9" w:rsidRPr="00DA61A3">
        <w:rPr>
          <w:lang w:eastAsia="ru-RU"/>
        </w:rPr>
        <w:t xml:space="preserve"> площадки с зоной уличных тренажеров и </w:t>
      </w:r>
      <w:proofErr w:type="spellStart"/>
      <w:r w:rsidR="003B53B9" w:rsidRPr="00DA61A3">
        <w:rPr>
          <w:lang w:eastAsia="ru-RU"/>
        </w:rPr>
        <w:t>воркаута</w:t>
      </w:r>
      <w:proofErr w:type="spellEnd"/>
      <w:r w:rsidR="00D15730" w:rsidRPr="00DA61A3">
        <w:rPr>
          <w:lang w:eastAsia="ru-RU"/>
        </w:rPr>
        <w:t xml:space="preserve"> на сумму  </w:t>
      </w:r>
      <w:r w:rsidR="00D15730" w:rsidRPr="00DA61A3">
        <w:t>7,8 млн. рублей</w:t>
      </w:r>
      <w:r w:rsidRPr="00DA61A3">
        <w:rPr>
          <w:szCs w:val="20"/>
        </w:rPr>
        <w:t>.</w:t>
      </w:r>
    </w:p>
    <w:p w:rsidR="00402B32" w:rsidRPr="00DA61A3" w:rsidRDefault="005F0E65" w:rsidP="00832D02">
      <w:pPr>
        <w:suppressAutoHyphens/>
        <w:ind w:firstLine="567"/>
        <w:jc w:val="both"/>
        <w:rPr>
          <w:szCs w:val="20"/>
        </w:rPr>
      </w:pPr>
      <w:r w:rsidRPr="00DA61A3">
        <w:rPr>
          <w:szCs w:val="20"/>
        </w:rPr>
        <w:t xml:space="preserve">В 2025 году был реализован проект – победитель 2 конкурса </w:t>
      </w:r>
      <w:r w:rsidR="00402B32" w:rsidRPr="00DA61A3">
        <w:rPr>
          <w:szCs w:val="20"/>
        </w:rPr>
        <w:t>2024 год</w:t>
      </w:r>
      <w:r w:rsidRPr="00DA61A3">
        <w:rPr>
          <w:szCs w:val="20"/>
        </w:rPr>
        <w:t xml:space="preserve">а Гранта </w:t>
      </w:r>
      <w:r w:rsidR="00402B32" w:rsidRPr="00DA61A3">
        <w:rPr>
          <w:szCs w:val="20"/>
        </w:rPr>
        <w:t xml:space="preserve"> Губернатор</w:t>
      </w:r>
      <w:r w:rsidRPr="00DA61A3">
        <w:rPr>
          <w:szCs w:val="20"/>
        </w:rPr>
        <w:t>а Кубани: обустроена детская спортивная площадка по ул. Садовой ст. Бжедуховской</w:t>
      </w:r>
      <w:r w:rsidR="00402B32" w:rsidRPr="00DA61A3">
        <w:rPr>
          <w:szCs w:val="20"/>
        </w:rPr>
        <w:t xml:space="preserve"> на сумму 1 060 451,52 рублей.</w:t>
      </w:r>
    </w:p>
    <w:p w:rsidR="00402B32" w:rsidRPr="00DA61A3" w:rsidRDefault="00C81B81" w:rsidP="00832D02">
      <w:pPr>
        <w:suppressAutoHyphens/>
        <w:ind w:firstLine="567"/>
        <w:jc w:val="both"/>
        <w:rPr>
          <w:szCs w:val="20"/>
        </w:rPr>
      </w:pPr>
      <w:r w:rsidRPr="00DA61A3">
        <w:rPr>
          <w:szCs w:val="20"/>
        </w:rPr>
        <w:t xml:space="preserve">В настоящее время подается заявка </w:t>
      </w:r>
      <w:r w:rsidR="00402B32" w:rsidRPr="00DA61A3">
        <w:rPr>
          <w:szCs w:val="20"/>
        </w:rPr>
        <w:t xml:space="preserve">для участия в конкурсе «Гранты фонда Мельниченко» на </w:t>
      </w:r>
      <w:r w:rsidRPr="00DA61A3">
        <w:rPr>
          <w:szCs w:val="20"/>
        </w:rPr>
        <w:t xml:space="preserve">капитальный </w:t>
      </w:r>
      <w:r w:rsidR="00402B32" w:rsidRPr="00DA61A3">
        <w:rPr>
          <w:szCs w:val="20"/>
        </w:rPr>
        <w:t xml:space="preserve">ремонт многофункциональной площадки смягким покрытием в ст. Бжедуховской по ул. Кавказской на сумму </w:t>
      </w:r>
      <w:r w:rsidRPr="00DA61A3">
        <w:rPr>
          <w:szCs w:val="20"/>
        </w:rPr>
        <w:t>9</w:t>
      </w:r>
      <w:r w:rsidR="00B95FE1" w:rsidRPr="00DA61A3">
        <w:rPr>
          <w:szCs w:val="20"/>
        </w:rPr>
        <w:t> </w:t>
      </w:r>
      <w:r w:rsidRPr="00DA61A3">
        <w:rPr>
          <w:szCs w:val="20"/>
        </w:rPr>
        <w:t>266</w:t>
      </w:r>
      <w:r w:rsidR="00B95FE1" w:rsidRPr="00DA61A3">
        <w:rPr>
          <w:szCs w:val="20"/>
        </w:rPr>
        <w:t> </w:t>
      </w:r>
      <w:r w:rsidRPr="00DA61A3">
        <w:rPr>
          <w:szCs w:val="20"/>
        </w:rPr>
        <w:t>34</w:t>
      </w:r>
      <w:r w:rsidR="00B95FE1" w:rsidRPr="00DA61A3">
        <w:rPr>
          <w:szCs w:val="20"/>
        </w:rPr>
        <w:t>0,00 рублей от Бжедуховского хуторского казачества</w:t>
      </w:r>
      <w:r w:rsidR="00402B32" w:rsidRPr="00DA61A3">
        <w:rPr>
          <w:szCs w:val="20"/>
        </w:rPr>
        <w:t xml:space="preserve">. </w:t>
      </w:r>
    </w:p>
    <w:p w:rsidR="00402B32" w:rsidRPr="00DA61A3" w:rsidRDefault="00402B32" w:rsidP="00832D02">
      <w:pPr>
        <w:suppressAutoHyphens/>
        <w:ind w:firstLine="567"/>
        <w:jc w:val="both"/>
        <w:rPr>
          <w:szCs w:val="20"/>
        </w:rPr>
      </w:pPr>
    </w:p>
    <w:p w:rsidR="00B978BA" w:rsidRPr="002B7C19" w:rsidRDefault="000F4147" w:rsidP="003E759A">
      <w:pPr>
        <w:pStyle w:val="af"/>
        <w:tabs>
          <w:tab w:val="left" w:pos="0"/>
        </w:tabs>
        <w:jc w:val="center"/>
        <w:outlineLvl w:val="0"/>
        <w:rPr>
          <w:b/>
        </w:rPr>
      </w:pPr>
      <w:r w:rsidRPr="002B7C19">
        <w:rPr>
          <w:b/>
        </w:rPr>
        <w:t>МЕРОПРИЯТИЯ ПО СОХРАНЕНИЮ И УКРЕПЛЕНИЮ</w:t>
      </w:r>
    </w:p>
    <w:p w:rsidR="000F4147" w:rsidRPr="002B7C19" w:rsidRDefault="000F4147" w:rsidP="003E759A">
      <w:pPr>
        <w:pStyle w:val="af"/>
        <w:tabs>
          <w:tab w:val="left" w:pos="0"/>
        </w:tabs>
        <w:jc w:val="center"/>
        <w:rPr>
          <w:b/>
        </w:rPr>
      </w:pPr>
      <w:r w:rsidRPr="002B7C19">
        <w:rPr>
          <w:b/>
        </w:rPr>
        <w:t>ДУХОВНОГО И КУЛЬТУРНОГО РАЗВИТИЯ ПОСЕЛЕНИЯ</w:t>
      </w:r>
    </w:p>
    <w:p w:rsidR="000C707F" w:rsidRPr="00DA61A3" w:rsidRDefault="000C707F" w:rsidP="00832D02">
      <w:pPr>
        <w:pStyle w:val="af"/>
        <w:tabs>
          <w:tab w:val="left" w:pos="0"/>
        </w:tabs>
        <w:jc w:val="both"/>
        <w:rPr>
          <w:b/>
          <w:u w:val="single"/>
        </w:rPr>
      </w:pPr>
    </w:p>
    <w:p w:rsidR="00B95FE1" w:rsidRPr="00DA61A3" w:rsidRDefault="003F41CE" w:rsidP="003F41CE">
      <w:pPr>
        <w:pStyle w:val="af"/>
        <w:tabs>
          <w:tab w:val="clear" w:pos="709"/>
          <w:tab w:val="left" w:pos="0"/>
          <w:tab w:val="left" w:pos="567"/>
        </w:tabs>
        <w:jc w:val="both"/>
      </w:pPr>
      <w:r>
        <w:tab/>
      </w:r>
      <w:proofErr w:type="gramStart"/>
      <w:r w:rsidR="007B30BB" w:rsidRPr="00DA61A3">
        <w:t>Благодаря активной деятельности настоятеля Храма</w:t>
      </w:r>
      <w:r w:rsidR="000F4147" w:rsidRPr="00DA61A3">
        <w:t xml:space="preserve"> Покрова Пресвятой Богородицы станицы БжедуховскойБелореченского района Краснодарского </w:t>
      </w:r>
      <w:r w:rsidR="000F4147" w:rsidRPr="00DA61A3">
        <w:lastRenderedPageBreak/>
        <w:t xml:space="preserve">края </w:t>
      </w:r>
      <w:proofErr w:type="spellStart"/>
      <w:r w:rsidR="000F4147" w:rsidRPr="00DA61A3">
        <w:t>Екатеринодарской</w:t>
      </w:r>
      <w:proofErr w:type="spellEnd"/>
      <w:r w:rsidR="000F4147" w:rsidRPr="00DA61A3">
        <w:t xml:space="preserve"> и Кубанской Епархии русской православной церкви (Московский Патриархат)</w:t>
      </w:r>
      <w:r w:rsidR="007B30BB" w:rsidRPr="00DA61A3">
        <w:t xml:space="preserve"> Зеленко Николая Степановича</w:t>
      </w:r>
      <w:r w:rsidR="004B4A87" w:rsidRPr="00DA61A3">
        <w:t xml:space="preserve"> в храме активно </w:t>
      </w:r>
      <w:r w:rsidR="00EF2A8D" w:rsidRPr="00DA61A3">
        <w:t xml:space="preserve">ведутся ремонтные работы (забетонирован пол, </w:t>
      </w:r>
      <w:r w:rsidR="00927FCD" w:rsidRPr="00DA61A3">
        <w:t>уложена напольная кафельная плитка</w:t>
      </w:r>
      <w:r w:rsidR="003E759A" w:rsidRPr="00DA61A3">
        <w:t xml:space="preserve">, </w:t>
      </w:r>
      <w:r w:rsidR="00EF2A8D" w:rsidRPr="00DA61A3">
        <w:t>заменена проводка</w:t>
      </w:r>
      <w:r w:rsidR="00462B6B" w:rsidRPr="00DA61A3">
        <w:t xml:space="preserve">, </w:t>
      </w:r>
      <w:r w:rsidR="004B4A87" w:rsidRPr="00DA61A3">
        <w:t xml:space="preserve">все стены обшиты </w:t>
      </w:r>
      <w:proofErr w:type="spellStart"/>
      <w:r w:rsidR="004B4A87" w:rsidRPr="00DA61A3">
        <w:t>гибсокартоном</w:t>
      </w:r>
      <w:proofErr w:type="spellEnd"/>
      <w:r w:rsidR="00462B6B" w:rsidRPr="00DA61A3">
        <w:t>,</w:t>
      </w:r>
      <w:r w:rsidR="003E759A" w:rsidRPr="00DA61A3">
        <w:t xml:space="preserve"> покрашены и </w:t>
      </w:r>
      <w:r w:rsidR="004B4A87" w:rsidRPr="00DA61A3">
        <w:t>заверш</w:t>
      </w:r>
      <w:r w:rsidR="008C7D4E" w:rsidRPr="00DA61A3">
        <w:t>ены</w:t>
      </w:r>
      <w:r w:rsidR="004B4A87" w:rsidRPr="00DA61A3">
        <w:t xml:space="preserve"> работы по оформлению алтаря, приобрет</w:t>
      </w:r>
      <w:r w:rsidR="008C7D4E" w:rsidRPr="00DA61A3">
        <w:t>ена</w:t>
      </w:r>
      <w:r w:rsidR="004B4A87" w:rsidRPr="00DA61A3">
        <w:t xml:space="preserve"> церковная утварь</w:t>
      </w:r>
      <w:r w:rsidR="00A821FD" w:rsidRPr="00DA61A3">
        <w:t>)</w:t>
      </w:r>
      <w:r w:rsidR="008C7D4E" w:rsidRPr="00DA61A3">
        <w:t>, ведутся</w:t>
      </w:r>
      <w:r w:rsidR="00D15730" w:rsidRPr="00DA61A3">
        <w:t xml:space="preserve"> службы</w:t>
      </w:r>
      <w:r w:rsidR="00B95FE1" w:rsidRPr="00DA61A3">
        <w:t>.</w:t>
      </w:r>
      <w:proofErr w:type="gramEnd"/>
    </w:p>
    <w:p w:rsidR="00B95FE1" w:rsidRPr="00DA61A3" w:rsidRDefault="00B95FE1" w:rsidP="00832D02">
      <w:pPr>
        <w:pStyle w:val="af"/>
        <w:tabs>
          <w:tab w:val="clear" w:pos="709"/>
          <w:tab w:val="left" w:pos="0"/>
          <w:tab w:val="left" w:pos="567"/>
        </w:tabs>
        <w:jc w:val="both"/>
        <w:rPr>
          <w:i/>
        </w:rPr>
      </w:pPr>
      <w:r w:rsidRPr="00DA61A3">
        <w:tab/>
      </w:r>
      <w:r w:rsidR="00A821FD" w:rsidRPr="00DA61A3">
        <w:t xml:space="preserve">К </w:t>
      </w:r>
      <w:r w:rsidR="00A821FD" w:rsidRPr="00DA61A3">
        <w:rPr>
          <w:bCs/>
          <w:shd w:val="clear" w:color="auto" w:fill="FFFFFF"/>
        </w:rPr>
        <w:t>восстановлению</w:t>
      </w:r>
      <w:r w:rsidR="00A821FD" w:rsidRPr="00DA61A3">
        <w:rPr>
          <w:shd w:val="clear" w:color="auto" w:fill="FFFFFF"/>
        </w:rPr>
        <w:t> </w:t>
      </w:r>
      <w:r w:rsidR="00A821FD" w:rsidRPr="00DA61A3">
        <w:rPr>
          <w:bCs/>
          <w:shd w:val="clear" w:color="auto" w:fill="FFFFFF"/>
        </w:rPr>
        <w:t>храма</w:t>
      </w:r>
      <w:r w:rsidR="00A821FD" w:rsidRPr="00DA61A3">
        <w:rPr>
          <w:shd w:val="clear" w:color="auto" w:fill="FFFFFF"/>
        </w:rPr>
        <w:t> </w:t>
      </w:r>
      <w:r w:rsidR="00A821FD" w:rsidRPr="00DA61A3">
        <w:rPr>
          <w:bCs/>
          <w:shd w:val="clear" w:color="auto" w:fill="FFFFFF"/>
        </w:rPr>
        <w:t>настоятель</w:t>
      </w:r>
      <w:r w:rsidR="00A821FD" w:rsidRPr="00DA61A3">
        <w:rPr>
          <w:shd w:val="clear" w:color="auto" w:fill="FFFFFF"/>
        </w:rPr>
        <w:t> подошёл со всей ответственностью и благочинностью. </w:t>
      </w:r>
      <w:r w:rsidR="003E759A" w:rsidRPr="00DA61A3">
        <w:rPr>
          <w:shd w:val="clear" w:color="auto" w:fill="FFFFFF"/>
        </w:rPr>
        <w:t>Начаты работы по благоустройству дворовой территории (отсыпка грунтом и укладка тротуарной плитки)</w:t>
      </w:r>
      <w:r w:rsidR="008C7D4E" w:rsidRPr="00DA61A3">
        <w:rPr>
          <w:i/>
          <w:shd w:val="clear" w:color="auto" w:fill="FFFFFF"/>
        </w:rPr>
        <w:t>оказывает содействие Юхновец, как социальная ответственность</w:t>
      </w:r>
      <w:r w:rsidR="008C7D4E" w:rsidRPr="00DA61A3">
        <w:rPr>
          <w:i/>
        </w:rPr>
        <w:t xml:space="preserve"> бизнеса.</w:t>
      </w:r>
    </w:p>
    <w:p w:rsidR="00B978BA" w:rsidRPr="00DA61A3" w:rsidRDefault="00B95FE1" w:rsidP="00832D02">
      <w:pPr>
        <w:pStyle w:val="af"/>
        <w:tabs>
          <w:tab w:val="clear" w:pos="709"/>
          <w:tab w:val="left" w:pos="0"/>
          <w:tab w:val="left" w:pos="567"/>
        </w:tabs>
        <w:jc w:val="both"/>
      </w:pPr>
      <w:r w:rsidRPr="00DA61A3">
        <w:tab/>
      </w:r>
      <w:r w:rsidR="004B4A87" w:rsidRPr="00DA61A3">
        <w:t>Часовня в</w:t>
      </w:r>
      <w:r w:rsidR="00B978BA" w:rsidRPr="00DA61A3">
        <w:t>ст. Бжедуховской</w:t>
      </w:r>
      <w:r w:rsidR="004B4A87" w:rsidRPr="00DA61A3">
        <w:t xml:space="preserve"> готова для ввода </w:t>
      </w:r>
      <w:r w:rsidR="00D84759" w:rsidRPr="00DA61A3">
        <w:t>в эксплуатацию.</w:t>
      </w:r>
      <w:r w:rsidR="00A821FD" w:rsidRPr="00DA61A3">
        <w:t xml:space="preserve"> Осталось завершить </w:t>
      </w:r>
      <w:r w:rsidR="004B4A87" w:rsidRPr="00DA61A3">
        <w:t xml:space="preserve">благоустройство прилегающей </w:t>
      </w:r>
      <w:r w:rsidR="00EF2A8D" w:rsidRPr="00DA61A3">
        <w:t>территории</w:t>
      </w:r>
      <w:r w:rsidR="004B4A87" w:rsidRPr="00DA61A3">
        <w:t>.</w:t>
      </w:r>
    </w:p>
    <w:p w:rsidR="00D04A1E" w:rsidRPr="00DA61A3" w:rsidRDefault="00D04A1E" w:rsidP="00832D02">
      <w:pPr>
        <w:pStyle w:val="af"/>
        <w:tabs>
          <w:tab w:val="clear" w:pos="709"/>
          <w:tab w:val="left" w:pos="0"/>
          <w:tab w:val="left" w:pos="567"/>
        </w:tabs>
        <w:jc w:val="both"/>
      </w:pPr>
      <w:r w:rsidRPr="00DA61A3">
        <w:tab/>
        <w:t>Подготовлен пакет документов по</w:t>
      </w:r>
      <w:r w:rsidR="000D4AE9" w:rsidRPr="00DA61A3">
        <w:t xml:space="preserve"> заявк</w:t>
      </w:r>
      <w:r w:rsidRPr="00DA61A3">
        <w:t>е</w:t>
      </w:r>
      <w:r w:rsidR="000D4AE9" w:rsidRPr="00DA61A3">
        <w:t xml:space="preserve"> от церковного Прихода</w:t>
      </w:r>
      <w:r w:rsidRPr="00DA61A3">
        <w:t xml:space="preserve"> для участия в 1-ом конкурсе</w:t>
      </w:r>
      <w:r w:rsidR="009B44B4" w:rsidRPr="00DA61A3">
        <w:t xml:space="preserve"> 2026 года</w:t>
      </w:r>
      <w:r w:rsidRPr="00DA61A3">
        <w:t xml:space="preserve"> Гранта Губернатора Кубани на приобретение внутреннего церковного убранства на сумму 283 000,00 руб.</w:t>
      </w:r>
      <w:r w:rsidR="009B44B4" w:rsidRPr="00DA61A3">
        <w:t xml:space="preserve"> Заявка будет подана в феврале 2025 г.</w:t>
      </w:r>
    </w:p>
    <w:p w:rsidR="00D04A1E" w:rsidRPr="00DA61A3" w:rsidRDefault="00D04A1E" w:rsidP="00832D02">
      <w:pPr>
        <w:pStyle w:val="af"/>
        <w:tabs>
          <w:tab w:val="clear" w:pos="709"/>
          <w:tab w:val="left" w:pos="0"/>
          <w:tab w:val="left" w:pos="567"/>
        </w:tabs>
        <w:jc w:val="both"/>
      </w:pPr>
      <w:r w:rsidRPr="00DA61A3">
        <w:tab/>
        <w:t>Также в текущем месяце будет подана заявка от Бжедуховского хуторского казачества на участие во 2-м конкурсе</w:t>
      </w:r>
      <w:r w:rsidR="009B44B4" w:rsidRPr="00DA61A3">
        <w:t xml:space="preserve"> 2026 года</w:t>
      </w:r>
      <w:r w:rsidRPr="00DA61A3">
        <w:t xml:space="preserve"> Президентского Гранта</w:t>
      </w:r>
      <w:r w:rsidR="009B44B4" w:rsidRPr="00DA61A3">
        <w:t xml:space="preserve"> на приобретение внутреннего убранства</w:t>
      </w:r>
      <w:r w:rsidR="003F41CE">
        <w:t xml:space="preserve"> </w:t>
      </w:r>
      <w:r w:rsidR="009B44B4" w:rsidRPr="00DA61A3">
        <w:t>(</w:t>
      </w:r>
      <w:r w:rsidRPr="00DA61A3">
        <w:t xml:space="preserve">пакет документов по </w:t>
      </w:r>
      <w:r w:rsidR="009B44B4" w:rsidRPr="00DA61A3">
        <w:t>заявке готовится).</w:t>
      </w:r>
    </w:p>
    <w:p w:rsidR="00024A79" w:rsidRPr="00DA61A3" w:rsidRDefault="00024A79" w:rsidP="003E759A">
      <w:pPr>
        <w:tabs>
          <w:tab w:val="left" w:pos="1160"/>
          <w:tab w:val="center" w:pos="2364"/>
        </w:tabs>
        <w:jc w:val="center"/>
        <w:outlineLvl w:val="0"/>
        <w:rPr>
          <w:b/>
          <w:u w:val="single"/>
        </w:rPr>
      </w:pPr>
    </w:p>
    <w:p w:rsidR="004F77B5" w:rsidRPr="002B7C19" w:rsidRDefault="00515A32" w:rsidP="002B7C19">
      <w:pPr>
        <w:tabs>
          <w:tab w:val="left" w:pos="1160"/>
          <w:tab w:val="center" w:pos="2364"/>
        </w:tabs>
        <w:jc w:val="center"/>
        <w:outlineLvl w:val="0"/>
        <w:rPr>
          <w:b/>
        </w:rPr>
      </w:pPr>
      <w:r w:rsidRPr="002B7C19">
        <w:rPr>
          <w:b/>
        </w:rPr>
        <w:t>ГРАЖДАНСКИЕ КЛАДБИЩА</w:t>
      </w:r>
    </w:p>
    <w:p w:rsidR="008C7D4E" w:rsidRPr="00DA61A3" w:rsidRDefault="008C7D4E" w:rsidP="00832D02">
      <w:pPr>
        <w:ind w:firstLine="567"/>
        <w:jc w:val="both"/>
      </w:pPr>
    </w:p>
    <w:p w:rsidR="00515A32" w:rsidRPr="00DA61A3" w:rsidRDefault="00515A32" w:rsidP="00832D02">
      <w:pPr>
        <w:ind w:firstLine="567"/>
        <w:jc w:val="both"/>
      </w:pPr>
      <w:r w:rsidRPr="00DA61A3">
        <w:t>Особое внимание уделяется  содержанию мест захоронения усопших. Совместно с  руководителями  предприятий и учреждений  организовывались субботники по наведению санитарного порядка  на гражданских кладбищах.</w:t>
      </w:r>
    </w:p>
    <w:p w:rsidR="009D7B03" w:rsidRPr="00DA61A3" w:rsidRDefault="00515A32" w:rsidP="00832D02">
      <w:pPr>
        <w:jc w:val="both"/>
      </w:pPr>
      <w:r w:rsidRPr="00DA61A3">
        <w:t>Для поддержания порядка на гражданских кладбищах работает смотритель.</w:t>
      </w:r>
      <w:r w:rsidR="00455487" w:rsidRPr="00DA61A3">
        <w:t xml:space="preserve">Проведена обрезка  аварийных деревьев. </w:t>
      </w:r>
      <w:r w:rsidR="009D7B03" w:rsidRPr="00DA61A3">
        <w:t xml:space="preserve">Проводятся </w:t>
      </w:r>
      <w:proofErr w:type="spellStart"/>
      <w:r w:rsidR="009B6599" w:rsidRPr="00DA61A3">
        <w:t>де</w:t>
      </w:r>
      <w:r w:rsidR="009D7B03" w:rsidRPr="00DA61A3">
        <w:t>ратизационн</w:t>
      </w:r>
      <w:r w:rsidR="00BE6D35" w:rsidRPr="00DA61A3">
        <w:t>ые</w:t>
      </w:r>
      <w:proofErr w:type="spellEnd"/>
      <w:r w:rsidR="00BE6D35" w:rsidRPr="00DA61A3">
        <w:t xml:space="preserve"> мероприятия (потрава крыс, </w:t>
      </w:r>
      <w:r w:rsidR="009B6599" w:rsidRPr="00DA61A3">
        <w:t>мышей</w:t>
      </w:r>
      <w:r w:rsidR="00D84759" w:rsidRPr="00DA61A3">
        <w:t>, клей</w:t>
      </w:r>
      <w:r w:rsidR="009B6599" w:rsidRPr="00DA61A3">
        <w:t>)</w:t>
      </w:r>
      <w:r w:rsidR="00455487" w:rsidRPr="00DA61A3">
        <w:t>.</w:t>
      </w:r>
    </w:p>
    <w:p w:rsidR="008C7D4E" w:rsidRPr="00DA61A3" w:rsidRDefault="008C7D4E" w:rsidP="00832D02">
      <w:pPr>
        <w:jc w:val="both"/>
      </w:pPr>
      <w:r w:rsidRPr="00DA61A3">
        <w:t xml:space="preserve">         Предоставлен земельный участок площадью 15 га под инвестиционный проект под крематорий, </w:t>
      </w:r>
      <w:r w:rsidR="00AC1A52" w:rsidRPr="00DA61A3">
        <w:t xml:space="preserve"> получено разрешение в </w:t>
      </w:r>
      <w:proofErr w:type="spellStart"/>
      <w:r w:rsidR="00AC1A52" w:rsidRPr="00DA61A3">
        <w:t>Роспотребнадзоре</w:t>
      </w:r>
      <w:proofErr w:type="spellEnd"/>
      <w:r w:rsidR="00AC1A52" w:rsidRPr="00DA61A3">
        <w:t xml:space="preserve">, ведется проектирование на строительство здания.  </w:t>
      </w:r>
    </w:p>
    <w:p w:rsidR="00377CFF" w:rsidRPr="00DA61A3" w:rsidRDefault="00377CFF" w:rsidP="00832D02">
      <w:pPr>
        <w:ind w:firstLine="567"/>
        <w:jc w:val="both"/>
      </w:pPr>
    </w:p>
    <w:p w:rsidR="005418A9" w:rsidRPr="002B7C19" w:rsidRDefault="005418A9" w:rsidP="003E759A">
      <w:pPr>
        <w:tabs>
          <w:tab w:val="left" w:pos="1160"/>
          <w:tab w:val="center" w:pos="2364"/>
        </w:tabs>
        <w:jc w:val="center"/>
        <w:outlineLvl w:val="0"/>
        <w:rPr>
          <w:b/>
        </w:rPr>
      </w:pPr>
      <w:r w:rsidRPr="002B7C19">
        <w:rPr>
          <w:b/>
        </w:rPr>
        <w:t>Т О Р Г О В Л Я</w:t>
      </w:r>
    </w:p>
    <w:p w:rsidR="00024A79" w:rsidRPr="00DA61A3" w:rsidRDefault="00024A79" w:rsidP="003E759A">
      <w:pPr>
        <w:tabs>
          <w:tab w:val="left" w:pos="1160"/>
          <w:tab w:val="center" w:pos="2364"/>
        </w:tabs>
        <w:jc w:val="center"/>
        <w:outlineLvl w:val="0"/>
        <w:rPr>
          <w:b/>
          <w:u w:val="single"/>
        </w:rPr>
      </w:pPr>
    </w:p>
    <w:p w:rsidR="00FA31D6" w:rsidRPr="00DA61A3" w:rsidRDefault="00FA31D6" w:rsidP="00832D02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 xml:space="preserve">Сфера розничных торговых предприятий на потребительском рынке сельского поселения имеет  </w:t>
      </w:r>
      <w:r w:rsidR="003E759A" w:rsidRPr="00DA61A3">
        <w:rPr>
          <w:b/>
        </w:rPr>
        <w:t>9</w:t>
      </w:r>
      <w:r w:rsidRPr="00DA61A3">
        <w:rPr>
          <w:b/>
        </w:rPr>
        <w:t xml:space="preserve"> объектов торговли:</w:t>
      </w:r>
    </w:p>
    <w:p w:rsidR="00FA31D6" w:rsidRPr="00DA61A3" w:rsidRDefault="00FA31D6" w:rsidP="00832D02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 xml:space="preserve">Магазин продукты </w:t>
      </w:r>
      <w:proofErr w:type="spellStart"/>
      <w:r w:rsidRPr="00DA61A3">
        <w:t>ИПДорогова</w:t>
      </w:r>
      <w:proofErr w:type="spellEnd"/>
    </w:p>
    <w:p w:rsidR="00FA31D6" w:rsidRPr="00DA61A3" w:rsidRDefault="00FA31D6" w:rsidP="00832D02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 xml:space="preserve">Магазин СЕЛЬПО ИП </w:t>
      </w:r>
      <w:proofErr w:type="spellStart"/>
      <w:r w:rsidRPr="00DA61A3">
        <w:t>Жирма</w:t>
      </w:r>
      <w:proofErr w:type="spellEnd"/>
    </w:p>
    <w:p w:rsidR="00FA31D6" w:rsidRPr="00DA61A3" w:rsidRDefault="00FA31D6" w:rsidP="00832D02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 xml:space="preserve">Три магазина «ЛУЧ» ИП </w:t>
      </w:r>
      <w:proofErr w:type="spellStart"/>
      <w:r w:rsidRPr="00DA61A3">
        <w:t>Жиленко</w:t>
      </w:r>
      <w:proofErr w:type="spellEnd"/>
    </w:p>
    <w:p w:rsidR="00FA31D6" w:rsidRPr="00DA61A3" w:rsidRDefault="00FA31D6" w:rsidP="00832D02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 xml:space="preserve">Магазин «Центральный» ИП </w:t>
      </w:r>
      <w:proofErr w:type="spellStart"/>
      <w:r w:rsidRPr="00DA61A3">
        <w:t>Жиленко</w:t>
      </w:r>
      <w:proofErr w:type="spellEnd"/>
    </w:p>
    <w:p w:rsidR="00FA31D6" w:rsidRPr="00DA61A3" w:rsidRDefault="00FA31D6" w:rsidP="00832D02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 xml:space="preserve">Магазин «Перекресток» ИП </w:t>
      </w:r>
      <w:proofErr w:type="spellStart"/>
      <w:r w:rsidRPr="00DA61A3">
        <w:t>Мурадов</w:t>
      </w:r>
      <w:proofErr w:type="spellEnd"/>
    </w:p>
    <w:p w:rsidR="003F41CE" w:rsidRDefault="00FA31D6" w:rsidP="003F41CE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>Магазин «По Пути» ИП Белова</w:t>
      </w:r>
    </w:p>
    <w:p w:rsidR="00FA31D6" w:rsidRPr="00DA61A3" w:rsidRDefault="003E759A" w:rsidP="003F41CE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>Открыто 3</w:t>
      </w:r>
      <w:r w:rsidR="00D84759" w:rsidRPr="00DA61A3">
        <w:t xml:space="preserve"> пункта выдачи товаров и продовольствия</w:t>
      </w:r>
      <w:r w:rsidR="00050AA2" w:rsidRPr="00DA61A3">
        <w:t xml:space="preserve"> через</w:t>
      </w:r>
      <w:r w:rsidR="003F41CE">
        <w:t xml:space="preserve"> </w:t>
      </w:r>
      <w:proofErr w:type="spellStart"/>
      <w:r w:rsidR="00D84759" w:rsidRPr="00DA61A3">
        <w:rPr>
          <w:rStyle w:val="af6"/>
          <w:b/>
          <w:bCs/>
          <w:i w:val="0"/>
          <w:iCs w:val="0"/>
          <w:shd w:val="clear" w:color="auto" w:fill="FFFFFF"/>
        </w:rPr>
        <w:t>маркетплейс</w:t>
      </w:r>
      <w:proofErr w:type="spellEnd"/>
      <w:r w:rsidR="003F41CE">
        <w:rPr>
          <w:rStyle w:val="af6"/>
          <w:b/>
          <w:bCs/>
          <w:i w:val="0"/>
          <w:iCs w:val="0"/>
          <w:shd w:val="clear" w:color="auto" w:fill="FFFFFF"/>
        </w:rPr>
        <w:t xml:space="preserve"> </w:t>
      </w:r>
      <w:r w:rsidR="00D84759" w:rsidRPr="00DA61A3">
        <w:rPr>
          <w:b/>
          <w:lang w:val="en-US"/>
        </w:rPr>
        <w:t>OZON</w:t>
      </w:r>
      <w:r w:rsidR="003F41CE">
        <w:rPr>
          <w:b/>
        </w:rPr>
        <w:t xml:space="preserve"> </w:t>
      </w:r>
      <w:r w:rsidR="00D84759" w:rsidRPr="00DA61A3">
        <w:t xml:space="preserve">и </w:t>
      </w:r>
      <w:r w:rsidR="00D84759" w:rsidRPr="00DA61A3">
        <w:rPr>
          <w:b/>
          <w:lang w:val="en-US"/>
        </w:rPr>
        <w:t>WILDBERRIES</w:t>
      </w:r>
      <w:r w:rsidR="00D84759" w:rsidRPr="00DA61A3">
        <w:t>.</w:t>
      </w:r>
    </w:p>
    <w:p w:rsidR="00D15730" w:rsidRPr="00DA61A3" w:rsidRDefault="00D15730" w:rsidP="003F41CE">
      <w:pPr>
        <w:tabs>
          <w:tab w:val="left" w:pos="567"/>
          <w:tab w:val="center" w:pos="2604"/>
        </w:tabs>
        <w:suppressAutoHyphens/>
        <w:jc w:val="both"/>
      </w:pPr>
      <w:r w:rsidRPr="00DA61A3">
        <w:lastRenderedPageBreak/>
        <w:t xml:space="preserve">        В центре станицы строится 1 магазин смешанных товаров.</w:t>
      </w:r>
    </w:p>
    <w:p w:rsidR="00FA31D6" w:rsidRPr="00DA61A3" w:rsidRDefault="00FA31D6" w:rsidP="00832D02">
      <w:pPr>
        <w:tabs>
          <w:tab w:val="left" w:pos="1400"/>
          <w:tab w:val="center" w:pos="2604"/>
        </w:tabs>
        <w:suppressAutoHyphens/>
        <w:ind w:firstLine="567"/>
        <w:jc w:val="both"/>
      </w:pPr>
      <w:r w:rsidRPr="00DA61A3">
        <w:t>Обеспеченность населения продовольственными и промышленными товарами первой необходимости составляет 100%. В магазинах круглый год реализуются овощи, фрукты, мясные изделия, молочные продукты, кондитерские изделия, рыбная продукция, а также промышленные товары.</w:t>
      </w:r>
    </w:p>
    <w:p w:rsidR="0006647B" w:rsidRPr="00DA61A3" w:rsidRDefault="0006647B" w:rsidP="00832D02">
      <w:pPr>
        <w:tabs>
          <w:tab w:val="left" w:pos="1400"/>
          <w:tab w:val="center" w:pos="2604"/>
        </w:tabs>
        <w:suppressAutoHyphens/>
        <w:ind w:firstLine="589"/>
        <w:jc w:val="both"/>
        <w:outlineLvl w:val="0"/>
        <w:rPr>
          <w:b/>
          <w:u w:val="single"/>
        </w:rPr>
      </w:pPr>
    </w:p>
    <w:p w:rsidR="00F93552" w:rsidRPr="002B7C19" w:rsidRDefault="00F93552" w:rsidP="003E759A">
      <w:pPr>
        <w:jc w:val="center"/>
        <w:outlineLvl w:val="0"/>
        <w:rPr>
          <w:b/>
        </w:rPr>
      </w:pPr>
      <w:r w:rsidRPr="002B7C19">
        <w:rPr>
          <w:b/>
        </w:rPr>
        <w:t>МФЦ</w:t>
      </w:r>
    </w:p>
    <w:p w:rsidR="009E43AF" w:rsidRPr="00DA61A3" w:rsidRDefault="009E43AF" w:rsidP="003E759A">
      <w:pPr>
        <w:jc w:val="center"/>
        <w:outlineLvl w:val="0"/>
        <w:rPr>
          <w:b/>
          <w:u w:val="single"/>
        </w:rPr>
      </w:pPr>
    </w:p>
    <w:p w:rsidR="00F93552" w:rsidRPr="00DA61A3" w:rsidRDefault="00F93552" w:rsidP="00832D02">
      <w:pPr>
        <w:ind w:firstLine="567"/>
        <w:jc w:val="both"/>
      </w:pPr>
      <w:r w:rsidRPr="00DA61A3">
        <w:t xml:space="preserve">В </w:t>
      </w:r>
      <w:r w:rsidR="00927689" w:rsidRPr="00DA61A3">
        <w:t xml:space="preserve">поселении действует и оказывает </w:t>
      </w:r>
      <w:r w:rsidRPr="00DA61A3">
        <w:t>услуги</w:t>
      </w:r>
      <w:r w:rsidR="00927689" w:rsidRPr="00DA61A3">
        <w:t xml:space="preserve"> многофункциональный центр. Специалист ведет приём 2 дня </w:t>
      </w:r>
      <w:r w:rsidRPr="00DA61A3">
        <w:t>в неделю</w:t>
      </w:r>
      <w:r w:rsidR="003F41CE">
        <w:t xml:space="preserve"> </w:t>
      </w:r>
      <w:r w:rsidRPr="00DA61A3">
        <w:t>(вторник, четверг). Многофункциональный центр оказывает следующие услуги:</w:t>
      </w:r>
    </w:p>
    <w:p w:rsidR="00F93552" w:rsidRPr="00DA61A3" w:rsidRDefault="00F93552" w:rsidP="00832D02">
      <w:pPr>
        <w:ind w:firstLine="567"/>
        <w:jc w:val="both"/>
      </w:pPr>
      <w:r w:rsidRPr="00DA61A3">
        <w:t>-</w:t>
      </w:r>
      <w:r w:rsidR="003F41CE">
        <w:t xml:space="preserve"> </w:t>
      </w:r>
      <w:r w:rsidRPr="00DA61A3">
        <w:t>прием заявлений на регистрацию прав собственности, аренды и т.д.,</w:t>
      </w:r>
    </w:p>
    <w:p w:rsidR="00F93552" w:rsidRPr="00DA61A3" w:rsidRDefault="00F93552" w:rsidP="00832D02">
      <w:pPr>
        <w:ind w:firstLine="567"/>
        <w:jc w:val="both"/>
      </w:pPr>
      <w:r w:rsidRPr="00DA61A3">
        <w:t>-</w:t>
      </w:r>
      <w:r w:rsidR="003F41CE">
        <w:t xml:space="preserve"> </w:t>
      </w:r>
      <w:r w:rsidRPr="00DA61A3">
        <w:t>распоряжение средствами материнского капитала,</w:t>
      </w:r>
    </w:p>
    <w:p w:rsidR="00F93552" w:rsidRPr="00DA61A3" w:rsidRDefault="00F93552" w:rsidP="00832D02">
      <w:pPr>
        <w:ind w:firstLine="567"/>
        <w:jc w:val="both"/>
      </w:pPr>
      <w:r w:rsidRPr="00DA61A3">
        <w:t>-</w:t>
      </w:r>
      <w:r w:rsidR="003F41CE">
        <w:t xml:space="preserve"> </w:t>
      </w:r>
      <w:r w:rsidRPr="00DA61A3">
        <w:t>прием заявлений на постановку в очередь на детские сады и выдача путевок,</w:t>
      </w:r>
    </w:p>
    <w:p w:rsidR="00F93552" w:rsidRPr="00DA61A3" w:rsidRDefault="00F93552" w:rsidP="00832D02">
      <w:pPr>
        <w:ind w:firstLine="567"/>
        <w:jc w:val="both"/>
      </w:pPr>
      <w:r w:rsidRPr="00DA61A3">
        <w:t>-</w:t>
      </w:r>
      <w:r w:rsidR="003F41CE">
        <w:t xml:space="preserve"> </w:t>
      </w:r>
      <w:r w:rsidRPr="00DA61A3">
        <w:t>регистрация на официальном сайте государственных услуг,</w:t>
      </w:r>
    </w:p>
    <w:p w:rsidR="00F93552" w:rsidRPr="00DA61A3" w:rsidRDefault="00F93552" w:rsidP="00832D02">
      <w:pPr>
        <w:ind w:firstLine="567"/>
        <w:jc w:val="both"/>
      </w:pPr>
      <w:r w:rsidRPr="00DA61A3">
        <w:t>-</w:t>
      </w:r>
      <w:r w:rsidR="003F41CE">
        <w:t xml:space="preserve"> </w:t>
      </w:r>
      <w:r w:rsidRPr="00DA61A3">
        <w:t>замена и выдача паспортов РФ, регистрация граждан  РФ по месту пребывания и жительства и другие услуги и др.</w:t>
      </w:r>
    </w:p>
    <w:p w:rsidR="009D5504" w:rsidRPr="002B7C19" w:rsidRDefault="009D5504" w:rsidP="009D5504">
      <w:pPr>
        <w:tabs>
          <w:tab w:val="left" w:pos="1400"/>
          <w:tab w:val="center" w:pos="2604"/>
        </w:tabs>
        <w:suppressAutoHyphens/>
        <w:outlineLvl w:val="0"/>
        <w:rPr>
          <w:b/>
        </w:rPr>
      </w:pPr>
    </w:p>
    <w:p w:rsidR="004C733B" w:rsidRPr="002B7C19" w:rsidRDefault="004C733B" w:rsidP="002B7C19">
      <w:pPr>
        <w:tabs>
          <w:tab w:val="left" w:pos="1400"/>
          <w:tab w:val="center" w:pos="2604"/>
        </w:tabs>
        <w:suppressAutoHyphens/>
        <w:jc w:val="center"/>
        <w:outlineLvl w:val="0"/>
        <w:rPr>
          <w:b/>
        </w:rPr>
      </w:pPr>
      <w:r w:rsidRPr="002B7C19">
        <w:rPr>
          <w:b/>
        </w:rPr>
        <w:t>ПОЧТА</w:t>
      </w:r>
    </w:p>
    <w:p w:rsidR="000E7364" w:rsidRPr="00DA61A3" w:rsidRDefault="00F37CA9" w:rsidP="00832D02">
      <w:pPr>
        <w:ind w:firstLine="567"/>
        <w:jc w:val="both"/>
      </w:pPr>
      <w:r w:rsidRPr="00DA61A3">
        <w:t>Все</w:t>
      </w:r>
      <w:r w:rsidR="004C733B" w:rsidRPr="00DA61A3">
        <w:t xml:space="preserve"> 3 почтовы</w:t>
      </w:r>
      <w:r w:rsidRPr="00DA61A3">
        <w:t>е</w:t>
      </w:r>
      <w:r w:rsidR="004C733B" w:rsidRPr="00DA61A3">
        <w:t xml:space="preserve"> отделения</w:t>
      </w:r>
      <w:r w:rsidRPr="00DA61A3">
        <w:t xml:space="preserve"> испытывают трудности</w:t>
      </w:r>
      <w:r w:rsidR="004C733B" w:rsidRPr="00DA61A3">
        <w:t>.</w:t>
      </w:r>
      <w:r w:rsidR="008E25B1" w:rsidRPr="00DA61A3">
        <w:t xml:space="preserve"> Требуется </w:t>
      </w:r>
      <w:r w:rsidR="00FA31D6" w:rsidRPr="00DA61A3">
        <w:t>почтальон надомник на</w:t>
      </w:r>
      <w:r w:rsidR="00345724" w:rsidRPr="00DA61A3">
        <w:t xml:space="preserve"> хутора. Почтовое отделение в ст. Бжедуховской</w:t>
      </w:r>
      <w:r w:rsidR="009D5504" w:rsidRPr="00DA61A3">
        <w:t xml:space="preserve">  временно </w:t>
      </w:r>
      <w:r w:rsidR="00FA31D6" w:rsidRPr="00DA61A3">
        <w:t>переведено в здание</w:t>
      </w:r>
      <w:r w:rsidR="000C707F" w:rsidRPr="00DA61A3">
        <w:t xml:space="preserve"> администрации</w:t>
      </w:r>
      <w:r w:rsidR="00FA31D6" w:rsidRPr="00DA61A3">
        <w:t>.</w:t>
      </w:r>
      <w:r w:rsidR="00797045" w:rsidRPr="00DA61A3">
        <w:t xml:space="preserve"> Ведется формирование земельных участков в ст. Октябрьской и п. </w:t>
      </w:r>
      <w:proofErr w:type="spellStart"/>
      <w:r w:rsidR="00797045" w:rsidRPr="00DA61A3">
        <w:t>Нижневеденеевский</w:t>
      </w:r>
      <w:proofErr w:type="spellEnd"/>
      <w:r w:rsidR="00797045" w:rsidRPr="00DA61A3">
        <w:t xml:space="preserve"> для строительства модульных почтовых отделений.</w:t>
      </w:r>
    </w:p>
    <w:p w:rsidR="001331C2" w:rsidRPr="00DA61A3" w:rsidRDefault="001331C2" w:rsidP="00832D02">
      <w:pPr>
        <w:jc w:val="both"/>
        <w:outlineLvl w:val="0"/>
        <w:rPr>
          <w:b/>
          <w:sz w:val="26"/>
          <w:szCs w:val="26"/>
          <w:u w:val="single"/>
        </w:rPr>
      </w:pPr>
    </w:p>
    <w:p w:rsidR="00E579D2" w:rsidRPr="002B7C19" w:rsidRDefault="005418A9" w:rsidP="003E759A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РАБОТА ТОС</w:t>
      </w:r>
    </w:p>
    <w:p w:rsidR="00CA05BF" w:rsidRPr="00DA61A3" w:rsidRDefault="00CA05BF" w:rsidP="003E759A">
      <w:pPr>
        <w:jc w:val="center"/>
        <w:outlineLvl w:val="0"/>
        <w:rPr>
          <w:b/>
          <w:sz w:val="26"/>
          <w:szCs w:val="26"/>
          <w:u w:val="single"/>
        </w:rPr>
      </w:pPr>
    </w:p>
    <w:p w:rsidR="00771920" w:rsidRPr="00DA61A3" w:rsidRDefault="00C306BE" w:rsidP="00832D02">
      <w:pPr>
        <w:ind w:firstLine="567"/>
        <w:jc w:val="both"/>
      </w:pPr>
      <w:r w:rsidRPr="00DA61A3">
        <w:t>Администрация поселения активно сотрудничает с председателями комитетов ТОС в решении поставленных перед ними задач и координирует их деятельность. Председатели ТОС принимают активное участие в жизнедеятельности сельского поселения.</w:t>
      </w:r>
    </w:p>
    <w:p w:rsidR="009E43AF" w:rsidRPr="00DA61A3" w:rsidRDefault="00CA05BF" w:rsidP="00832D02">
      <w:pPr>
        <w:ind w:firstLine="567"/>
        <w:jc w:val="both"/>
      </w:pPr>
      <w:r w:rsidRPr="00DA61A3">
        <w:t>В 2025 году посредством объединения двух ТОС ст. Бжедуховской, была создана общественная организация «Территориальное общественное самоуправление ст. Бжедуховской Бжедуховского сельского поселения Белореченского муниципального района Краснодарского края», юридически зарегистрирована 21.11.2025 г.</w:t>
      </w:r>
    </w:p>
    <w:p w:rsidR="009E43AF" w:rsidRPr="00DA61A3" w:rsidRDefault="009E43AF" w:rsidP="00832D02">
      <w:pPr>
        <w:ind w:firstLine="567"/>
        <w:jc w:val="both"/>
      </w:pPr>
      <w:r w:rsidRPr="00DA61A3">
        <w:t>В 2025 председатель ОО «ТОС ст. Бжедуховской» Касьянов Вячеслав Владимирович принял участие в проекте «Школа лидеров ТОС Кубани» и прошел повышение квалификации по программе «Организация эффективной работы органов территориального общественного самоуправления».</w:t>
      </w:r>
    </w:p>
    <w:p w:rsidR="00C306BE" w:rsidRPr="00DA61A3" w:rsidRDefault="00C306BE" w:rsidP="00832D02">
      <w:pPr>
        <w:ind w:firstLine="567"/>
        <w:jc w:val="both"/>
      </w:pPr>
      <w:r w:rsidRPr="00DA61A3">
        <w:t>На территории поселения работают 5 председ</w:t>
      </w:r>
      <w:r w:rsidR="006A201D" w:rsidRPr="00DA61A3">
        <w:t xml:space="preserve">ателей ТОС, из них: </w:t>
      </w:r>
      <w:r w:rsidRPr="00DA61A3">
        <w:t xml:space="preserve">в станице Бжедуховской – 2, в станице Октябрьской – 1, на хуторах Каневецкий  и Новогурийский – 1, в поселке </w:t>
      </w:r>
      <w:proofErr w:type="spellStart"/>
      <w:r w:rsidRPr="00DA61A3">
        <w:t>Нижневеденеевский</w:t>
      </w:r>
      <w:proofErr w:type="spellEnd"/>
      <w:r w:rsidRPr="00DA61A3">
        <w:t xml:space="preserve"> – 1.</w:t>
      </w:r>
    </w:p>
    <w:p w:rsidR="00C306BE" w:rsidRPr="00DA61A3" w:rsidRDefault="00C306BE" w:rsidP="00832D02">
      <w:pPr>
        <w:ind w:firstLine="567"/>
        <w:jc w:val="both"/>
      </w:pPr>
      <w:r w:rsidRPr="00DA61A3">
        <w:lastRenderedPageBreak/>
        <w:t>Основная работа проводилась по наведению санитарного порядка на территории поселения. Совместно с руководителями предприятий и учреждений  организовывались субботники по наведению санитарного порядка на улицах, в парках, на гражданских кладбищах.</w:t>
      </w:r>
    </w:p>
    <w:p w:rsidR="00C306BE" w:rsidRPr="00DA61A3" w:rsidRDefault="00C306BE" w:rsidP="00832D02">
      <w:pPr>
        <w:ind w:firstLine="567"/>
        <w:jc w:val="both"/>
      </w:pPr>
      <w:r w:rsidRPr="00DA61A3">
        <w:t>Председатели ТОС принимают участие в мероприятиях по ГО и ЧС,  информируют население по противопожарной безопасности, безопасности на  водных объектах и т.д.</w:t>
      </w:r>
    </w:p>
    <w:p w:rsidR="005730B9" w:rsidRPr="00DA61A3" w:rsidRDefault="009E43AF" w:rsidP="005730B9">
      <w:pPr>
        <w:ind w:firstLine="567"/>
        <w:jc w:val="both"/>
      </w:pPr>
      <w:r w:rsidRPr="00DA61A3">
        <w:t>Благодаря победе в 2024 году в конкурсе «Лучший орган территориального общественного самоуправления» в 2025 году</w:t>
      </w:r>
      <w:r w:rsidR="00C05614" w:rsidRPr="00DA61A3">
        <w:t xml:space="preserve"> на призовые денежные средства </w:t>
      </w:r>
      <w:r w:rsidRPr="00DA61A3">
        <w:t xml:space="preserve">был установлен крытый павильон на детской спортивной площадке по ул. Веселой. </w:t>
      </w:r>
    </w:p>
    <w:p w:rsidR="00C05614" w:rsidRPr="00DA61A3" w:rsidRDefault="00C05614" w:rsidP="005730B9">
      <w:pPr>
        <w:ind w:firstLine="567"/>
        <w:jc w:val="both"/>
      </w:pPr>
      <w:r w:rsidRPr="00DA61A3">
        <w:t xml:space="preserve">В декабре 2025 года ОО «ТОС ст. Бжедуховской» по итогам первого этапа муниципального конкурса на звание «Лучший орган территориального общественного самоуправления» была признана победителем. </w:t>
      </w:r>
      <w:r w:rsidR="0092032F" w:rsidRPr="00DA61A3">
        <w:t>Конкурсные материалы направлены в Совет муниципального образования Белореченский муниципальный района Краснодарского края для участия в краевом конкурсе на звание «Лучший орган территориального общественного самоуправления» в 2025 году.</w:t>
      </w:r>
    </w:p>
    <w:p w:rsidR="002B7C19" w:rsidRDefault="002B7C19" w:rsidP="002B7C19">
      <w:pPr>
        <w:outlineLvl w:val="0"/>
        <w:rPr>
          <w:b/>
          <w:sz w:val="26"/>
          <w:szCs w:val="26"/>
        </w:rPr>
      </w:pPr>
    </w:p>
    <w:p w:rsidR="005418A9" w:rsidRPr="002B7C19" w:rsidRDefault="005418A9" w:rsidP="002B7C19">
      <w:pPr>
        <w:jc w:val="center"/>
        <w:outlineLvl w:val="0"/>
        <w:rPr>
          <w:b/>
          <w:sz w:val="26"/>
          <w:szCs w:val="26"/>
        </w:rPr>
      </w:pPr>
      <w:r w:rsidRPr="002B7C19">
        <w:rPr>
          <w:b/>
          <w:sz w:val="26"/>
          <w:szCs w:val="26"/>
        </w:rPr>
        <w:t>СОЦИАЛЬНАЯ ЗАЩИТА</w:t>
      </w:r>
    </w:p>
    <w:p w:rsidR="003812E8" w:rsidRDefault="003812E8" w:rsidP="00832D02">
      <w:pPr>
        <w:suppressAutoHyphens/>
        <w:ind w:firstLine="709"/>
        <w:jc w:val="both"/>
      </w:pPr>
    </w:p>
    <w:p w:rsidR="00982759" w:rsidRPr="00DA61A3" w:rsidRDefault="00C306BE" w:rsidP="003F41CE">
      <w:pPr>
        <w:suppressAutoHyphens/>
        <w:ind w:firstLine="567"/>
        <w:jc w:val="both"/>
      </w:pPr>
      <w:r w:rsidRPr="00DA61A3">
        <w:t>Территорию посе</w:t>
      </w:r>
      <w:r w:rsidR="00BE5649" w:rsidRPr="00DA61A3">
        <w:t xml:space="preserve">ления обслуживает </w:t>
      </w:r>
      <w:r w:rsidRPr="00DA61A3">
        <w:t>«Белореченский</w:t>
      </w:r>
      <w:r w:rsidR="00BE5649" w:rsidRPr="00DA61A3">
        <w:t>КЦСОН</w:t>
      </w:r>
      <w:r w:rsidRPr="00DA61A3">
        <w:t>»</w:t>
      </w:r>
      <w:r w:rsidR="00EB00CD" w:rsidRPr="00DA61A3">
        <w:t xml:space="preserve"> ОСО № 5</w:t>
      </w:r>
      <w:r w:rsidRPr="00DA61A3">
        <w:t>. В отделении работа</w:t>
      </w:r>
      <w:r w:rsidR="00DB3BD1" w:rsidRPr="00DA61A3">
        <w:t xml:space="preserve">ют </w:t>
      </w:r>
      <w:r w:rsidR="001331C2" w:rsidRPr="00DA61A3">
        <w:t>10</w:t>
      </w:r>
      <w:r w:rsidRPr="00DA61A3">
        <w:t xml:space="preserve"> социальных работник</w:t>
      </w:r>
      <w:r w:rsidR="001331C2" w:rsidRPr="00DA61A3">
        <w:t>ов. На обслуживании находятся 83</w:t>
      </w:r>
      <w:r w:rsidR="00A80A15" w:rsidRPr="00DA61A3">
        <w:t xml:space="preserve"> человек.</w:t>
      </w:r>
    </w:p>
    <w:p w:rsidR="00982759" w:rsidRPr="00DA61A3" w:rsidRDefault="00D26CDD" w:rsidP="00832D02">
      <w:pPr>
        <w:suppressAutoHyphens/>
        <w:ind w:firstLine="567"/>
        <w:jc w:val="both"/>
      </w:pPr>
      <w:r w:rsidRPr="00DA61A3">
        <w:t xml:space="preserve">При отделении работает специалист </w:t>
      </w:r>
      <w:r w:rsidR="00A85F3D" w:rsidRPr="00DA61A3">
        <w:t xml:space="preserve">отделения </w:t>
      </w:r>
      <w:r w:rsidRPr="00DA61A3">
        <w:t>срочного социального обслуживания. Тесноработает с врачом Бжедуховс</w:t>
      </w:r>
      <w:r w:rsidR="003D79D3" w:rsidRPr="00DA61A3">
        <w:t xml:space="preserve">кой участковой больницы по оформлению группы инвалидности, в дома интернаты, оформляет утерянные документы, получает инсулин длялюдей </w:t>
      </w:r>
      <w:proofErr w:type="gramStart"/>
      <w:r w:rsidR="003D79D3" w:rsidRPr="00DA61A3">
        <w:t>страдающих</w:t>
      </w:r>
      <w:proofErr w:type="gramEnd"/>
      <w:r w:rsidR="003D79D3" w:rsidRPr="00DA61A3">
        <w:t xml:space="preserve"> сахарным диабетом</w:t>
      </w:r>
      <w:r w:rsidR="00982759" w:rsidRPr="00DA61A3">
        <w:t>.</w:t>
      </w:r>
    </w:p>
    <w:p w:rsidR="00982759" w:rsidRPr="00DA61A3" w:rsidRDefault="00123984" w:rsidP="00832D02">
      <w:pPr>
        <w:suppressAutoHyphens/>
        <w:ind w:firstLine="567"/>
        <w:jc w:val="both"/>
        <w:rPr>
          <w:kern w:val="36"/>
          <w:lang w:eastAsia="ru-RU"/>
        </w:rPr>
      </w:pPr>
      <w:r w:rsidRPr="00DA61A3">
        <w:t xml:space="preserve">На территории Бжедуховского сельского поселения </w:t>
      </w:r>
      <w:r w:rsidR="00405FAB" w:rsidRPr="00DA61A3">
        <w:t xml:space="preserve">расположено </w:t>
      </w:r>
      <w:r w:rsidR="00405FAB" w:rsidRPr="00DA61A3">
        <w:rPr>
          <w:kern w:val="36"/>
          <w:lang w:eastAsia="ru-RU"/>
        </w:rPr>
        <w:t>Государственное бюджетное учреждение социального обслуживания Краснодарского края "</w:t>
      </w:r>
      <w:proofErr w:type="spellStart"/>
      <w:r w:rsidR="00405FAB" w:rsidRPr="00DA61A3">
        <w:rPr>
          <w:kern w:val="36"/>
          <w:lang w:eastAsia="ru-RU"/>
        </w:rPr>
        <w:t>Нижневеденеевский</w:t>
      </w:r>
      <w:proofErr w:type="spellEnd"/>
      <w:r w:rsidR="00405FAB" w:rsidRPr="00DA61A3">
        <w:rPr>
          <w:kern w:val="36"/>
          <w:lang w:eastAsia="ru-RU"/>
        </w:rPr>
        <w:t xml:space="preserve"> психоневрологический интернат", где на стационарном обслуживании находится 310 граждан, обслу</w:t>
      </w:r>
      <w:r w:rsidR="001331C2" w:rsidRPr="00DA61A3">
        <w:rPr>
          <w:kern w:val="36"/>
          <w:lang w:eastAsia="ru-RU"/>
        </w:rPr>
        <w:t>живающий персонал составляет 194</w:t>
      </w:r>
      <w:r w:rsidR="00405FAB" w:rsidRPr="00DA61A3">
        <w:rPr>
          <w:kern w:val="36"/>
          <w:lang w:eastAsia="ru-RU"/>
        </w:rPr>
        <w:t xml:space="preserve"> человек</w:t>
      </w:r>
      <w:r w:rsidR="001331C2" w:rsidRPr="00DA61A3">
        <w:rPr>
          <w:kern w:val="36"/>
          <w:lang w:eastAsia="ru-RU"/>
        </w:rPr>
        <w:t>а</w:t>
      </w:r>
      <w:r w:rsidR="00405FAB" w:rsidRPr="00DA61A3">
        <w:rPr>
          <w:kern w:val="36"/>
          <w:lang w:eastAsia="ru-RU"/>
        </w:rPr>
        <w:t>.</w:t>
      </w:r>
    </w:p>
    <w:p w:rsidR="00982759" w:rsidRPr="00DA61A3" w:rsidRDefault="00405FAB" w:rsidP="00832D02">
      <w:pPr>
        <w:suppressAutoHyphens/>
        <w:ind w:firstLine="567"/>
        <w:jc w:val="both"/>
      </w:pPr>
      <w:r w:rsidRPr="00DA61A3">
        <w:rPr>
          <w:kern w:val="36"/>
          <w:lang w:eastAsia="ru-RU"/>
        </w:rPr>
        <w:t>Гражданам</w:t>
      </w:r>
      <w:r w:rsidR="00411569" w:rsidRPr="00DA61A3">
        <w:rPr>
          <w:kern w:val="36"/>
          <w:lang w:eastAsia="ru-RU"/>
        </w:rPr>
        <w:t xml:space="preserve"> находящихся на стационарном обслуживании в учреждении оказывалось несколько видов услуг:</w:t>
      </w:r>
    </w:p>
    <w:p w:rsidR="00982759" w:rsidRPr="00DA61A3" w:rsidRDefault="00411569" w:rsidP="00832D02">
      <w:pPr>
        <w:suppressAutoHyphens/>
        <w:ind w:firstLine="567"/>
        <w:jc w:val="both"/>
      </w:pPr>
      <w:r w:rsidRPr="00DA61A3">
        <w:rPr>
          <w:lang w:eastAsia="ru-RU"/>
        </w:rPr>
        <w:t>- социально правовые,</w:t>
      </w:r>
    </w:p>
    <w:p w:rsidR="00982759" w:rsidRPr="00DA61A3" w:rsidRDefault="00982759" w:rsidP="00832D02">
      <w:pPr>
        <w:suppressAutoHyphens/>
        <w:ind w:firstLine="567"/>
        <w:jc w:val="both"/>
        <w:rPr>
          <w:lang w:eastAsia="ru-RU"/>
        </w:rPr>
      </w:pPr>
      <w:r w:rsidRPr="00DA61A3">
        <w:rPr>
          <w:lang w:eastAsia="ru-RU"/>
        </w:rPr>
        <w:t>- социально медицинские,</w:t>
      </w:r>
    </w:p>
    <w:p w:rsidR="00982759" w:rsidRPr="00DA61A3" w:rsidRDefault="00411569" w:rsidP="00832D02">
      <w:pPr>
        <w:suppressAutoHyphens/>
        <w:ind w:firstLine="567"/>
        <w:jc w:val="both"/>
      </w:pPr>
      <w:r w:rsidRPr="00DA61A3">
        <w:rPr>
          <w:lang w:eastAsia="ru-RU"/>
        </w:rPr>
        <w:t>- социально бытовые,</w:t>
      </w:r>
    </w:p>
    <w:p w:rsidR="00982759" w:rsidRPr="00DA61A3" w:rsidRDefault="00411569" w:rsidP="00832D02">
      <w:pPr>
        <w:suppressAutoHyphens/>
        <w:ind w:firstLine="567"/>
        <w:jc w:val="both"/>
      </w:pPr>
      <w:r w:rsidRPr="00DA61A3">
        <w:rPr>
          <w:lang w:eastAsia="ru-RU"/>
        </w:rPr>
        <w:t>- социально- педагогические,</w:t>
      </w:r>
    </w:p>
    <w:p w:rsidR="009A45DA" w:rsidRPr="00DA61A3" w:rsidRDefault="00411569" w:rsidP="00832D02">
      <w:pPr>
        <w:suppressAutoHyphens/>
        <w:ind w:firstLine="567"/>
        <w:jc w:val="both"/>
      </w:pPr>
      <w:r w:rsidRPr="00DA61A3">
        <w:rPr>
          <w:lang w:eastAsia="ru-RU"/>
        </w:rPr>
        <w:t>а также проводилось консультирование по вопросам оказания бесплатной юридической помощи и предоставления различных компенсационных выплат.</w:t>
      </w:r>
    </w:p>
    <w:p w:rsidR="00715329" w:rsidRPr="00DA61A3" w:rsidRDefault="00715329" w:rsidP="00832D02">
      <w:pPr>
        <w:suppressAutoHyphens/>
        <w:jc w:val="both"/>
        <w:outlineLvl w:val="0"/>
        <w:rPr>
          <w:b/>
          <w:sz w:val="24"/>
          <w:szCs w:val="24"/>
          <w:u w:val="single"/>
        </w:rPr>
      </w:pPr>
    </w:p>
    <w:p w:rsidR="005418A9" w:rsidRPr="002B7C19" w:rsidRDefault="005418A9" w:rsidP="003E759A">
      <w:pPr>
        <w:suppressAutoHyphens/>
        <w:jc w:val="center"/>
        <w:outlineLvl w:val="0"/>
        <w:rPr>
          <w:b/>
        </w:rPr>
      </w:pPr>
      <w:r w:rsidRPr="002B7C19">
        <w:rPr>
          <w:b/>
        </w:rPr>
        <w:t>РАБОТА СОВЕТА ВЕ</w:t>
      </w:r>
      <w:r w:rsidR="00A90964" w:rsidRPr="002B7C19">
        <w:rPr>
          <w:b/>
        </w:rPr>
        <w:t>ТЕ</w:t>
      </w:r>
      <w:r w:rsidRPr="002B7C19">
        <w:rPr>
          <w:b/>
        </w:rPr>
        <w:t>РАНОВ</w:t>
      </w:r>
    </w:p>
    <w:p w:rsidR="00257D4C" w:rsidRPr="00DA61A3" w:rsidRDefault="00257D4C" w:rsidP="00832D02">
      <w:pPr>
        <w:suppressAutoHyphens/>
        <w:jc w:val="both"/>
        <w:outlineLvl w:val="0"/>
        <w:rPr>
          <w:b/>
          <w:sz w:val="24"/>
          <w:szCs w:val="24"/>
          <w:u w:val="single"/>
        </w:rPr>
      </w:pPr>
    </w:p>
    <w:p w:rsidR="00982759" w:rsidRPr="00DA61A3" w:rsidRDefault="00C306BE" w:rsidP="00832D02">
      <w:pPr>
        <w:ind w:firstLine="567"/>
        <w:jc w:val="both"/>
      </w:pPr>
      <w:r w:rsidRPr="00DA61A3">
        <w:t>В поселении работают 3 председателя Совета Ветеранов:</w:t>
      </w:r>
      <w:r w:rsidR="00771920" w:rsidRPr="00DA61A3">
        <w:t xml:space="preserve"> в</w:t>
      </w:r>
      <w:r w:rsidRPr="00DA61A3">
        <w:t xml:space="preserve"> станице Бжедуховской </w:t>
      </w:r>
      <w:r w:rsidR="00AD4905" w:rsidRPr="00DA61A3">
        <w:t xml:space="preserve">– 1, в посёлке </w:t>
      </w:r>
      <w:proofErr w:type="spellStart"/>
      <w:r w:rsidR="00AD4905" w:rsidRPr="00DA61A3">
        <w:t>Нижневеденеевский</w:t>
      </w:r>
      <w:proofErr w:type="spellEnd"/>
      <w:r w:rsidRPr="00DA61A3">
        <w:t xml:space="preserve"> – 1, и 1 – в станице </w:t>
      </w:r>
      <w:r w:rsidR="00AD4905" w:rsidRPr="00DA61A3">
        <w:t>Октябрьской и хуторах Каневецкий</w:t>
      </w:r>
      <w:r w:rsidRPr="00DA61A3">
        <w:t xml:space="preserve"> и Новогурийск</w:t>
      </w:r>
      <w:r w:rsidR="00AD4905" w:rsidRPr="00DA61A3">
        <w:t>ий</w:t>
      </w:r>
      <w:r w:rsidRPr="00DA61A3">
        <w:t>.</w:t>
      </w:r>
    </w:p>
    <w:p w:rsidR="00C306BE" w:rsidRPr="00DA61A3" w:rsidRDefault="00C306BE" w:rsidP="00832D02">
      <w:pPr>
        <w:ind w:firstLine="567"/>
        <w:jc w:val="both"/>
      </w:pPr>
      <w:r w:rsidRPr="00DA61A3">
        <w:t>Основная работа заключалась в оказании помощи  инвалидам, одиноким пенсионерам. Посещение их на дому, поздравление ко Дню рождения, к Юбиле</w:t>
      </w:r>
      <w:r w:rsidR="00216976" w:rsidRPr="00DA61A3">
        <w:t>йным датам, ко Дню Победы и т.п.</w:t>
      </w:r>
    </w:p>
    <w:p w:rsidR="00981F9E" w:rsidRPr="002B7C19" w:rsidRDefault="00981F9E" w:rsidP="00832D02">
      <w:pPr>
        <w:jc w:val="both"/>
        <w:rPr>
          <w:b/>
          <w:sz w:val="24"/>
          <w:szCs w:val="24"/>
        </w:rPr>
      </w:pPr>
    </w:p>
    <w:p w:rsidR="00F95C32" w:rsidRPr="002B7C19" w:rsidRDefault="009138FA" w:rsidP="00032072">
      <w:pPr>
        <w:tabs>
          <w:tab w:val="left" w:pos="0"/>
        </w:tabs>
        <w:ind w:firstLine="567"/>
        <w:jc w:val="center"/>
        <w:rPr>
          <w:b/>
        </w:rPr>
      </w:pPr>
      <w:r w:rsidRPr="002B7C19">
        <w:rPr>
          <w:b/>
        </w:rPr>
        <w:t>ОБЩЕСТВЕННЫЙ ПОРЯДОК</w:t>
      </w:r>
    </w:p>
    <w:p w:rsidR="007118BF" w:rsidRPr="00DA61A3" w:rsidRDefault="007118BF" w:rsidP="00832D02">
      <w:pPr>
        <w:tabs>
          <w:tab w:val="left" w:pos="0"/>
        </w:tabs>
        <w:ind w:firstLine="567"/>
        <w:jc w:val="both"/>
        <w:rPr>
          <w:b/>
          <w:u w:val="single"/>
        </w:rPr>
      </w:pPr>
    </w:p>
    <w:p w:rsidR="00F95C32" w:rsidRPr="00DA61A3" w:rsidRDefault="00F95C32" w:rsidP="00832D02">
      <w:pPr>
        <w:ind w:firstLine="567"/>
        <w:jc w:val="both"/>
      </w:pPr>
      <w:r w:rsidRPr="00DA61A3">
        <w:t xml:space="preserve">На территории поселения работает </w:t>
      </w:r>
      <w:r w:rsidR="009C05A0" w:rsidRPr="00DA61A3">
        <w:t>опер</w:t>
      </w:r>
      <w:r w:rsidRPr="00DA61A3">
        <w:t>уполномоченный пол</w:t>
      </w:r>
      <w:r w:rsidR="007118BF" w:rsidRPr="00DA61A3">
        <w:t xml:space="preserve">иции </w:t>
      </w:r>
      <w:proofErr w:type="spellStart"/>
      <w:r w:rsidR="009C05A0" w:rsidRPr="00DA61A3">
        <w:t>Рубанов</w:t>
      </w:r>
      <w:proofErr w:type="spellEnd"/>
      <w:r w:rsidR="009C05A0" w:rsidRPr="00DA61A3">
        <w:t xml:space="preserve"> Максим Игоревич</w:t>
      </w:r>
      <w:r w:rsidRPr="00DA61A3">
        <w:t>, активную помощь в охране общественного порядка оказывает Бжедуховское хуторское казачье общество (атаман Харченко Сергей Валерьевич).</w:t>
      </w:r>
    </w:p>
    <w:p w:rsidR="00F95C32" w:rsidRPr="00DA61A3" w:rsidRDefault="00F95C32" w:rsidP="00832D02">
      <w:pPr>
        <w:ind w:firstLine="567"/>
        <w:jc w:val="both"/>
      </w:pPr>
      <w:r w:rsidRPr="00DA61A3">
        <w:t>В направлении охраны общественного порядка активно работает добровольная народная дружина, в которую входят представители казачьегообщества. Дружиной оказывается содействие администрации и органам внутренних дел в предупреждении и пресечении правонарушений.</w:t>
      </w:r>
    </w:p>
    <w:p w:rsidR="00D84759" w:rsidRPr="00DA61A3" w:rsidRDefault="00F95C32" w:rsidP="00832D02">
      <w:pPr>
        <w:ind w:firstLine="567"/>
        <w:jc w:val="both"/>
      </w:pPr>
      <w:r w:rsidRPr="00DA61A3">
        <w:t xml:space="preserve">На протяжении года дружина принимала участие в рейдовых мероприятиях по выявлению стихийных несанкционированных свалок, граждан, допустивших захламление придомовых территорий, разжигание костров в лесном </w:t>
      </w:r>
      <w:r w:rsidR="00D84759" w:rsidRPr="00DA61A3">
        <w:t>массиве в пожароопасный период.</w:t>
      </w:r>
    </w:p>
    <w:p w:rsidR="00F95C32" w:rsidRPr="00DA61A3" w:rsidRDefault="00F95C32" w:rsidP="00832D02">
      <w:pPr>
        <w:ind w:firstLine="567"/>
        <w:jc w:val="both"/>
      </w:pPr>
      <w:r w:rsidRPr="00DA61A3">
        <w:t xml:space="preserve"> Обеспечение охраны общественного порядка в период проведения праздничных мероприятий на базе СДК и Покровской церкви.</w:t>
      </w:r>
    </w:p>
    <w:p w:rsidR="00B83427" w:rsidRPr="00DA61A3" w:rsidRDefault="00B83427" w:rsidP="00832D02">
      <w:pPr>
        <w:ind w:firstLine="567"/>
        <w:jc w:val="both"/>
      </w:pPr>
    </w:p>
    <w:p w:rsidR="00032072" w:rsidRPr="00DA61A3" w:rsidRDefault="00B83427" w:rsidP="00B83427">
      <w:pPr>
        <w:jc w:val="center"/>
        <w:rPr>
          <w:b/>
        </w:rPr>
      </w:pPr>
      <w:r w:rsidRPr="00DA61A3">
        <w:rPr>
          <w:b/>
        </w:rPr>
        <w:t>СТРОИТЕЛЬСТВО ИЖС и ЛПХ</w:t>
      </w:r>
    </w:p>
    <w:p w:rsidR="00785CED" w:rsidRPr="00DA61A3" w:rsidRDefault="00785CED" w:rsidP="00B83427">
      <w:pPr>
        <w:jc w:val="center"/>
        <w:rPr>
          <w:b/>
        </w:rPr>
      </w:pPr>
    </w:p>
    <w:p w:rsidR="003F41CE" w:rsidRDefault="00785CED" w:rsidP="003F41CE">
      <w:pPr>
        <w:ind w:firstLine="567"/>
        <w:jc w:val="both"/>
        <w:rPr>
          <w:shd w:val="clear" w:color="auto" w:fill="FFFFFF"/>
        </w:rPr>
      </w:pPr>
      <w:r w:rsidRPr="00DA61A3">
        <w:rPr>
          <w:shd w:val="clear" w:color="auto" w:fill="FFFFFF"/>
        </w:rPr>
        <w:t>Хочу отметить,</w:t>
      </w:r>
      <w:r w:rsidR="00C32BEB" w:rsidRPr="00DA61A3">
        <w:rPr>
          <w:shd w:val="clear" w:color="auto" w:fill="FFFFFF"/>
        </w:rPr>
        <w:t xml:space="preserve"> что наше поселение интересно</w:t>
      </w:r>
      <w:r w:rsidRPr="00DA61A3">
        <w:rPr>
          <w:shd w:val="clear" w:color="auto" w:fill="FFFFFF"/>
        </w:rPr>
        <w:t xml:space="preserve"> своими пейзажами, рельефом местности</w:t>
      </w:r>
      <w:proofErr w:type="gramStart"/>
      <w:r w:rsidRPr="00DA61A3">
        <w:rPr>
          <w:shd w:val="clear" w:color="auto" w:fill="FFFFFF"/>
        </w:rPr>
        <w:t>,р</w:t>
      </w:r>
      <w:proofErr w:type="gramEnd"/>
      <w:r w:rsidRPr="00DA61A3">
        <w:rPr>
          <w:shd w:val="clear" w:color="auto" w:fill="FFFFFF"/>
        </w:rPr>
        <w:t>азнообразно  густой</w:t>
      </w:r>
      <w:r w:rsidR="00101136" w:rsidRPr="00DA61A3">
        <w:rPr>
          <w:shd w:val="clear" w:color="auto" w:fill="FFFFFF"/>
        </w:rPr>
        <w:t xml:space="preserve"> лесной</w:t>
      </w:r>
      <w:r w:rsidRPr="00DA61A3">
        <w:rPr>
          <w:shd w:val="clear" w:color="auto" w:fill="FFFFFF"/>
        </w:rPr>
        <w:t xml:space="preserve"> растительностью и водной гладью, что привлекательно  как для жителей поселения, так и для гостей. </w:t>
      </w:r>
      <w:r w:rsidR="00C32BEB" w:rsidRPr="00DA61A3">
        <w:rPr>
          <w:shd w:val="clear" w:color="auto" w:fill="FFFFFF"/>
        </w:rPr>
        <w:t>Мы находимся в очень удобном географическом месте расположения, в двух часовой поездке  до Черного моря и двух часовой поездке до Кавказских гор  и термальных источников.</w:t>
      </w:r>
    </w:p>
    <w:p w:rsidR="003F41CE" w:rsidRDefault="00785CED" w:rsidP="003F41CE">
      <w:pPr>
        <w:ind w:firstLine="567"/>
        <w:jc w:val="both"/>
        <w:rPr>
          <w:shd w:val="clear" w:color="auto" w:fill="FFFFFF"/>
        </w:rPr>
      </w:pPr>
      <w:r w:rsidRPr="00DA61A3">
        <w:t>П</w:t>
      </w:r>
      <w:r w:rsidR="00B83427" w:rsidRPr="00DA61A3">
        <w:t>оселение активно развивается</w:t>
      </w:r>
      <w:r w:rsidR="00887094" w:rsidRPr="00DA61A3">
        <w:rPr>
          <w:shd w:val="clear" w:color="auto" w:fill="FFFFFF"/>
        </w:rPr>
        <w:t xml:space="preserve">  и преображается, благоустройство идёт полным ходом, как на общественных территориях, так </w:t>
      </w:r>
      <w:r w:rsidRPr="00DA61A3">
        <w:rPr>
          <w:shd w:val="clear" w:color="auto" w:fill="FFFFFF"/>
        </w:rPr>
        <w:t xml:space="preserve"> и </w:t>
      </w:r>
      <w:r w:rsidR="00887094" w:rsidRPr="00DA61A3">
        <w:rPr>
          <w:shd w:val="clear" w:color="auto" w:fill="FFFFFF"/>
        </w:rPr>
        <w:t xml:space="preserve">на частных территориях. Ведется  новое строительство частных </w:t>
      </w:r>
      <w:r w:rsidRPr="00DA61A3">
        <w:rPr>
          <w:shd w:val="clear" w:color="auto" w:fill="FFFFFF"/>
        </w:rPr>
        <w:t>домовладени</w:t>
      </w:r>
      <w:r w:rsidR="00101136" w:rsidRPr="00DA61A3">
        <w:rPr>
          <w:shd w:val="clear" w:color="auto" w:fill="FFFFFF"/>
        </w:rPr>
        <w:t>й</w:t>
      </w:r>
      <w:r w:rsidR="00887094" w:rsidRPr="00DA61A3">
        <w:rPr>
          <w:shd w:val="clear" w:color="auto" w:fill="FFFFFF"/>
        </w:rPr>
        <w:t xml:space="preserve">, реконструкции существующих </w:t>
      </w:r>
      <w:r w:rsidRPr="00DA61A3">
        <w:rPr>
          <w:shd w:val="clear" w:color="auto" w:fill="FFFFFF"/>
        </w:rPr>
        <w:t>подворий</w:t>
      </w:r>
      <w:r w:rsidR="00887094" w:rsidRPr="00DA61A3">
        <w:rPr>
          <w:shd w:val="clear" w:color="auto" w:fill="FFFFFF"/>
        </w:rPr>
        <w:t xml:space="preserve"> во всех населенных пунктах</w:t>
      </w:r>
      <w:r w:rsidRPr="00DA61A3">
        <w:rPr>
          <w:shd w:val="clear" w:color="auto" w:fill="FFFFFF"/>
        </w:rPr>
        <w:t xml:space="preserve">. </w:t>
      </w:r>
      <w:r w:rsidR="00C32BEB" w:rsidRPr="00DA61A3">
        <w:rPr>
          <w:shd w:val="clear" w:color="auto" w:fill="FFFFFF"/>
        </w:rPr>
        <w:t>П</w:t>
      </w:r>
      <w:r w:rsidRPr="00DA61A3">
        <w:rPr>
          <w:shd w:val="clear" w:color="auto" w:fill="FFFFFF"/>
        </w:rPr>
        <w:t>риобретаются подворья</w:t>
      </w:r>
      <w:r w:rsidR="00C32BEB" w:rsidRPr="00DA61A3">
        <w:rPr>
          <w:shd w:val="clear" w:color="auto" w:fill="FFFFFF"/>
        </w:rPr>
        <w:t>, земельные участки под строительство,</w:t>
      </w:r>
      <w:r w:rsidR="00101136" w:rsidRPr="00DA61A3">
        <w:rPr>
          <w:shd w:val="clear" w:color="auto" w:fill="FFFFFF"/>
        </w:rPr>
        <w:t xml:space="preserve"> для постоянного места жительства</w:t>
      </w:r>
      <w:r w:rsidRPr="00DA61A3">
        <w:rPr>
          <w:shd w:val="clear" w:color="auto" w:fill="FFFFFF"/>
        </w:rPr>
        <w:t xml:space="preserve"> жителями больших</w:t>
      </w:r>
      <w:r w:rsidR="00101136" w:rsidRPr="00DA61A3">
        <w:rPr>
          <w:shd w:val="clear" w:color="auto" w:fill="FFFFFF"/>
        </w:rPr>
        <w:t xml:space="preserve"> городов</w:t>
      </w:r>
      <w:r w:rsidRPr="00DA61A3">
        <w:rPr>
          <w:shd w:val="clear" w:color="auto" w:fill="FFFFFF"/>
        </w:rPr>
        <w:t xml:space="preserve"> Москва, Волгоград, </w:t>
      </w:r>
      <w:r w:rsidR="00C32BEB" w:rsidRPr="00DA61A3">
        <w:rPr>
          <w:shd w:val="clear" w:color="auto" w:fill="FFFFFF"/>
        </w:rPr>
        <w:t xml:space="preserve"> Астрахань,</w:t>
      </w:r>
      <w:r w:rsidRPr="00DA61A3">
        <w:rPr>
          <w:shd w:val="clear" w:color="auto" w:fill="FFFFFF"/>
        </w:rPr>
        <w:t xml:space="preserve"> Краснодар, </w:t>
      </w:r>
      <w:r w:rsidR="00101136" w:rsidRPr="00DA61A3">
        <w:rPr>
          <w:shd w:val="clear" w:color="auto" w:fill="FFFFFF"/>
        </w:rPr>
        <w:t xml:space="preserve">Сочи,  из-за </w:t>
      </w:r>
      <w:proofErr w:type="spellStart"/>
      <w:r w:rsidR="00C32BEB" w:rsidRPr="00DA61A3">
        <w:rPr>
          <w:shd w:val="clear" w:color="auto" w:fill="FFFFFF"/>
        </w:rPr>
        <w:t>Байкалья</w:t>
      </w:r>
      <w:proofErr w:type="spellEnd"/>
      <w:r w:rsidR="00101136" w:rsidRPr="00DA61A3">
        <w:rPr>
          <w:shd w:val="clear" w:color="auto" w:fill="FFFFFF"/>
        </w:rPr>
        <w:t>,</w:t>
      </w:r>
      <w:r w:rsidR="009160CB">
        <w:rPr>
          <w:shd w:val="clear" w:color="auto" w:fill="FFFFFF"/>
        </w:rPr>
        <w:t xml:space="preserve"> республики</w:t>
      </w:r>
      <w:r w:rsidR="00D15730" w:rsidRPr="00DA61A3">
        <w:rPr>
          <w:shd w:val="clear" w:color="auto" w:fill="FFFFFF"/>
        </w:rPr>
        <w:t xml:space="preserve"> Казахстан.</w:t>
      </w:r>
    </w:p>
    <w:p w:rsidR="003F41CE" w:rsidRDefault="00FD452F" w:rsidP="003F41CE">
      <w:pPr>
        <w:ind w:firstLine="567"/>
        <w:jc w:val="both"/>
        <w:rPr>
          <w:shd w:val="clear" w:color="auto" w:fill="FFFFFF"/>
        </w:rPr>
      </w:pPr>
      <w:proofErr w:type="gramStart"/>
      <w:r w:rsidRPr="00DA61A3">
        <w:t>Во</w:t>
      </w:r>
      <w:proofErr w:type="gramEnd"/>
      <w:r w:rsidRPr="00DA61A3">
        <w:t xml:space="preserve"> исполнении поручения губернатора В.И. Кондратьева № 2155, в связи с реализацией на территории хутора Каневецкий государственной программы Краснодарского края</w:t>
      </w:r>
      <w:r w:rsidRPr="00DA61A3">
        <w:rPr>
          <w:bCs/>
        </w:rPr>
        <w:t xml:space="preserve"> «О создании сельских усадеб в малых населенных пунктах»,  предоставлено 10 земельных участков,</w:t>
      </w:r>
      <w:r w:rsidR="00FE5B42" w:rsidRPr="00DA61A3">
        <w:rPr>
          <w:bCs/>
        </w:rPr>
        <w:t xml:space="preserve"> выделено 4 </w:t>
      </w:r>
      <w:r w:rsidR="00FE5B42" w:rsidRPr="00DA61A3">
        <w:rPr>
          <w:bCs/>
        </w:rPr>
        <w:lastRenderedPageBreak/>
        <w:t xml:space="preserve">млн. рублей на одно домовладение,  </w:t>
      </w:r>
      <w:r w:rsidR="00D15730" w:rsidRPr="00DA61A3">
        <w:rPr>
          <w:bCs/>
        </w:rPr>
        <w:t xml:space="preserve"> строятся  </w:t>
      </w:r>
      <w:r w:rsidRPr="00DA61A3">
        <w:rPr>
          <w:bCs/>
        </w:rPr>
        <w:t xml:space="preserve"> домовладений для Белореченского районного казачьего общества. </w:t>
      </w:r>
      <w:r w:rsidRPr="00DA61A3">
        <w:t>Ввод в эксплуатацию  строящихся</w:t>
      </w:r>
      <w:r w:rsidR="00D15730" w:rsidRPr="00DA61A3">
        <w:t>5</w:t>
      </w:r>
      <w:r w:rsidRPr="00DA61A3">
        <w:t xml:space="preserve"> домов </w:t>
      </w:r>
      <w:r w:rsidR="00FE5B42" w:rsidRPr="00DA61A3">
        <w:t>ожидается</w:t>
      </w:r>
      <w:r w:rsidRPr="00DA61A3">
        <w:t xml:space="preserve"> в 202</w:t>
      </w:r>
      <w:r w:rsidR="00FE5B42" w:rsidRPr="00DA61A3">
        <w:t>6</w:t>
      </w:r>
      <w:r w:rsidRPr="00DA61A3">
        <w:t xml:space="preserve"> году.</w:t>
      </w:r>
    </w:p>
    <w:p w:rsidR="00FE5B42" w:rsidRPr="00DA61A3" w:rsidRDefault="00FE5B42" w:rsidP="003F41CE">
      <w:pPr>
        <w:ind w:firstLine="567"/>
        <w:jc w:val="both"/>
        <w:rPr>
          <w:shd w:val="clear" w:color="auto" w:fill="FFFFFF"/>
        </w:rPr>
      </w:pPr>
      <w:r w:rsidRPr="00DA61A3">
        <w:t>В ст. Бжедуховской</w:t>
      </w:r>
      <w:r w:rsidR="000C58C0" w:rsidRPr="00DA61A3">
        <w:t xml:space="preserve"> выделен массив для многодетных  семей, 19 участков уже предоставлены семьям, одно домовладение в стадии завершения строительства. Всего  строящихся домовладений в поселении 23, реконструируется более 30 домовладений.</w:t>
      </w:r>
    </w:p>
    <w:p w:rsidR="00A60C79" w:rsidRDefault="00A60C79" w:rsidP="00887094">
      <w:pPr>
        <w:jc w:val="both"/>
        <w:rPr>
          <w:shd w:val="clear" w:color="auto" w:fill="FFFFFF"/>
        </w:rPr>
      </w:pPr>
    </w:p>
    <w:p w:rsidR="0067293E" w:rsidRPr="00DA61A3" w:rsidRDefault="00927689" w:rsidP="00B83427">
      <w:pPr>
        <w:jc w:val="center"/>
        <w:rPr>
          <w:b/>
          <w:bCs/>
        </w:rPr>
      </w:pPr>
      <w:r w:rsidRPr="00DA61A3">
        <w:rPr>
          <w:b/>
          <w:bCs/>
        </w:rPr>
        <w:t>Основные задачи, которые поставлены администрацией</w:t>
      </w:r>
    </w:p>
    <w:p w:rsidR="0067293E" w:rsidRPr="00DA61A3" w:rsidRDefault="00927689" w:rsidP="00032072">
      <w:pPr>
        <w:jc w:val="center"/>
        <w:rPr>
          <w:b/>
          <w:bCs/>
        </w:rPr>
      </w:pPr>
      <w:r w:rsidRPr="00DA61A3">
        <w:rPr>
          <w:b/>
          <w:bCs/>
        </w:rPr>
        <w:t>Бжедуховского сельского поселения на 202</w:t>
      </w:r>
      <w:r w:rsidR="00455487" w:rsidRPr="00DA61A3">
        <w:rPr>
          <w:b/>
          <w:bCs/>
        </w:rPr>
        <w:t>6</w:t>
      </w:r>
      <w:r w:rsidRPr="00DA61A3">
        <w:rPr>
          <w:b/>
          <w:bCs/>
        </w:rPr>
        <w:t xml:space="preserve"> год,</w:t>
      </w:r>
    </w:p>
    <w:p w:rsidR="00927689" w:rsidRPr="00DA61A3" w:rsidRDefault="00927689" w:rsidP="00032072">
      <w:pPr>
        <w:spacing w:after="150"/>
        <w:jc w:val="center"/>
        <w:rPr>
          <w:b/>
          <w:bCs/>
        </w:rPr>
      </w:pPr>
      <w:r w:rsidRPr="00DA61A3">
        <w:rPr>
          <w:b/>
          <w:bCs/>
        </w:rPr>
        <w:t>перспективы и планы социально-экономического развития</w:t>
      </w:r>
    </w:p>
    <w:p w:rsidR="00275805" w:rsidRPr="00DA61A3" w:rsidRDefault="00927689" w:rsidP="003F41CE">
      <w:pPr>
        <w:ind w:firstLine="567"/>
        <w:jc w:val="both"/>
      </w:pPr>
      <w:r w:rsidRPr="00DA61A3">
        <w:t>1)</w:t>
      </w:r>
      <w:r w:rsidR="003F41CE">
        <w:t xml:space="preserve"> </w:t>
      </w:r>
      <w:r w:rsidRPr="00DA61A3">
        <w:t xml:space="preserve">Осуществить строительство нового парка «Комсомольцев» в ст. Бжедуховской по ул. </w:t>
      </w:r>
      <w:proofErr w:type="gramStart"/>
      <w:r w:rsidR="00510126" w:rsidRPr="00DA61A3">
        <w:t>Комсомольской</w:t>
      </w:r>
      <w:proofErr w:type="gramEnd"/>
      <w:r w:rsidR="00D15730" w:rsidRPr="00DA61A3">
        <w:t>.</w:t>
      </w:r>
    </w:p>
    <w:p w:rsidR="003D3A4E" w:rsidRPr="00DA61A3" w:rsidRDefault="00927689" w:rsidP="003F41CE">
      <w:pPr>
        <w:ind w:firstLine="567"/>
        <w:jc w:val="both"/>
      </w:pPr>
      <w:r w:rsidRPr="00DA61A3">
        <w:t>2)</w:t>
      </w:r>
      <w:r w:rsidR="003F41CE">
        <w:t xml:space="preserve"> </w:t>
      </w:r>
      <w:r w:rsidRPr="00DA61A3">
        <w:t>Осуществить строительство парка «</w:t>
      </w:r>
      <w:proofErr w:type="spellStart"/>
      <w:r w:rsidRPr="00DA61A3">
        <w:t>Каневецкий</w:t>
      </w:r>
      <w:proofErr w:type="spellEnd"/>
      <w:r w:rsidRPr="00DA61A3">
        <w:t>» в х. Каневецкий-участие в програм</w:t>
      </w:r>
      <w:r w:rsidR="003D3A4E" w:rsidRPr="00DA61A3">
        <w:t>ме инициативного бюджетирования</w:t>
      </w:r>
      <w:r w:rsidR="00D15730" w:rsidRPr="00DA61A3">
        <w:t>.</w:t>
      </w:r>
    </w:p>
    <w:p w:rsidR="00927689" w:rsidRPr="00DA61A3" w:rsidRDefault="00927689" w:rsidP="003F41CE">
      <w:pPr>
        <w:suppressAutoHyphens/>
        <w:ind w:firstLine="567"/>
        <w:jc w:val="both"/>
      </w:pPr>
      <w:r w:rsidRPr="00DA61A3">
        <w:t>3)</w:t>
      </w:r>
      <w:r w:rsidR="003F41CE">
        <w:t xml:space="preserve"> </w:t>
      </w:r>
      <w:r w:rsidRPr="00DA61A3">
        <w:t xml:space="preserve">Благоустроить </w:t>
      </w:r>
      <w:r w:rsidR="003D3A4E" w:rsidRPr="00DA61A3">
        <w:t xml:space="preserve"> территории гражданских кладбищ (</w:t>
      </w:r>
      <w:r w:rsidRPr="00DA61A3">
        <w:t>замен</w:t>
      </w:r>
      <w:r w:rsidR="003D3A4E" w:rsidRPr="00DA61A3">
        <w:t xml:space="preserve">ить изгороди на </w:t>
      </w:r>
      <w:r w:rsidRPr="00DA61A3">
        <w:t xml:space="preserve"> кладбищах</w:t>
      </w:r>
      <w:r w:rsidR="003D3A4E" w:rsidRPr="00DA61A3">
        <w:t xml:space="preserve"> ст. </w:t>
      </w:r>
      <w:proofErr w:type="gramStart"/>
      <w:r w:rsidR="003D3A4E" w:rsidRPr="00DA61A3">
        <w:t>Октябрьская</w:t>
      </w:r>
      <w:proofErr w:type="gramEnd"/>
      <w:r w:rsidR="003D3A4E" w:rsidRPr="00DA61A3">
        <w:t>, ст. Бжедуховская (турецкое), х. Каневецкий, х. Новогурийский)</w:t>
      </w:r>
      <w:r w:rsidRPr="00DA61A3">
        <w:t>- участие в программе инициативного бюджетирования.</w:t>
      </w:r>
    </w:p>
    <w:p w:rsidR="00927689" w:rsidRPr="00DA61A3" w:rsidRDefault="00927689" w:rsidP="003F41CE">
      <w:pPr>
        <w:suppressAutoHyphens/>
        <w:ind w:firstLine="567"/>
        <w:jc w:val="both"/>
      </w:pPr>
      <w:r w:rsidRPr="00DA61A3">
        <w:t>4) Реконстру</w:t>
      </w:r>
      <w:r w:rsidR="003D3A4E" w:rsidRPr="00DA61A3">
        <w:t>кция</w:t>
      </w:r>
      <w:r w:rsidRPr="00DA61A3">
        <w:t xml:space="preserve"> парк</w:t>
      </w:r>
      <w:r w:rsidR="003D3A4E" w:rsidRPr="00DA61A3">
        <w:t>а</w:t>
      </w:r>
      <w:r w:rsidRPr="00DA61A3">
        <w:t xml:space="preserve">  в поселке </w:t>
      </w:r>
      <w:proofErr w:type="spellStart"/>
      <w:r w:rsidRPr="00DA61A3">
        <w:t>Нижневеденеевский</w:t>
      </w:r>
      <w:proofErr w:type="spellEnd"/>
      <w:r w:rsidRPr="00DA61A3">
        <w:t xml:space="preserve"> привести в надлежащее состояние и обозначить центр</w:t>
      </w:r>
      <w:r w:rsidR="003B5E8F" w:rsidRPr="00DA61A3">
        <w:t xml:space="preserve"> (после отчуждения Департаментом имущественных отношений земельного участка)</w:t>
      </w:r>
      <w:r w:rsidRPr="00DA61A3">
        <w:t>;</w:t>
      </w:r>
    </w:p>
    <w:p w:rsidR="00927689" w:rsidRPr="00DA61A3" w:rsidRDefault="00815569" w:rsidP="003F41CE">
      <w:pPr>
        <w:suppressAutoHyphens/>
        <w:ind w:firstLine="567"/>
        <w:jc w:val="both"/>
      </w:pPr>
      <w:r>
        <w:t>5</w:t>
      </w:r>
      <w:r w:rsidR="00927689" w:rsidRPr="00DA61A3">
        <w:t>)</w:t>
      </w:r>
      <w:r w:rsidR="003F41CE">
        <w:t xml:space="preserve"> </w:t>
      </w:r>
      <w:r w:rsidR="00A60C79" w:rsidRPr="00DA61A3">
        <w:t>После утверждения</w:t>
      </w:r>
      <w:r w:rsidR="0054562B" w:rsidRPr="00DA61A3">
        <w:t xml:space="preserve"> документ</w:t>
      </w:r>
      <w:r w:rsidR="00A60C79" w:rsidRPr="00DA61A3">
        <w:t>ов</w:t>
      </w:r>
      <w:r w:rsidR="0054562B" w:rsidRPr="00DA61A3">
        <w:t xml:space="preserve"> территориального планирования в</w:t>
      </w:r>
      <w:r w:rsidR="00927689" w:rsidRPr="00DA61A3">
        <w:t xml:space="preserve"> центре станицы Бжедуховской по ул. Красной</w:t>
      </w:r>
      <w:r w:rsidR="003B5E8F" w:rsidRPr="00DA61A3">
        <w:t>на против парка,</w:t>
      </w:r>
      <w:r w:rsidR="00927689" w:rsidRPr="00DA61A3">
        <w:t xml:space="preserve"> на месте  здания библиотеки</w:t>
      </w:r>
      <w:r w:rsidR="003B5E8F" w:rsidRPr="00DA61A3">
        <w:t xml:space="preserve"> и</w:t>
      </w:r>
      <w:r w:rsidR="00927689" w:rsidRPr="00815569">
        <w:rPr>
          <w:i/>
        </w:rPr>
        <w:t xml:space="preserve">построить спортивный </w:t>
      </w:r>
      <w:r w:rsidR="003B5E8F" w:rsidRPr="00815569">
        <w:rPr>
          <w:i/>
        </w:rPr>
        <w:t xml:space="preserve"> модульный </w:t>
      </w:r>
      <w:r w:rsidR="00927689" w:rsidRPr="00815569">
        <w:rPr>
          <w:i/>
        </w:rPr>
        <w:t>центр</w:t>
      </w:r>
      <w:r w:rsidR="00927689" w:rsidRPr="00DA61A3">
        <w:t>.</w:t>
      </w:r>
    </w:p>
    <w:p w:rsidR="00927689" w:rsidRPr="00DA61A3" w:rsidRDefault="00815569" w:rsidP="003F41CE">
      <w:pPr>
        <w:suppressAutoHyphens/>
        <w:ind w:firstLine="567"/>
        <w:jc w:val="both"/>
      </w:pPr>
      <w:r>
        <w:t>6</w:t>
      </w:r>
      <w:r w:rsidR="00927689" w:rsidRPr="00DA61A3">
        <w:t xml:space="preserve">) </w:t>
      </w:r>
      <w:r w:rsidR="001F6F74" w:rsidRPr="00DA61A3">
        <w:t xml:space="preserve"> Начать проектирование по переводу</w:t>
      </w:r>
      <w:r w:rsidR="00927689" w:rsidRPr="00DA61A3">
        <w:t xml:space="preserve"> в асфальтовое покрытие ул</w:t>
      </w:r>
      <w:r w:rsidR="003B5E8F" w:rsidRPr="00DA61A3">
        <w:t>ицы прилегающих</w:t>
      </w:r>
      <w:r w:rsidR="00927689" w:rsidRPr="00DA61A3">
        <w:t xml:space="preserve"> к планируемому Спортивномуцентру</w:t>
      </w:r>
      <w:r w:rsidR="00300BC4" w:rsidRPr="00DA61A3">
        <w:t>(</w:t>
      </w:r>
      <w:r w:rsidR="00927689" w:rsidRPr="00DA61A3">
        <w:t>улицы Клубная, ул. Первомайская</w:t>
      </w:r>
      <w:r w:rsidR="00300BC4" w:rsidRPr="00DA61A3">
        <w:t>)</w:t>
      </w:r>
      <w:r w:rsidR="00927689" w:rsidRPr="00DA61A3">
        <w:t>.</w:t>
      </w:r>
    </w:p>
    <w:p w:rsidR="009B44B4" w:rsidRPr="00DA61A3" w:rsidRDefault="00815569" w:rsidP="009B44B4">
      <w:pPr>
        <w:suppressAutoHyphens/>
        <w:ind w:firstLine="567"/>
        <w:jc w:val="both"/>
      </w:pPr>
      <w:r>
        <w:t>7</w:t>
      </w:r>
      <w:r w:rsidR="00927689" w:rsidRPr="00DA61A3">
        <w:t xml:space="preserve">) </w:t>
      </w:r>
      <w:r w:rsidR="00E53DE3" w:rsidRPr="00DA61A3">
        <w:t>У</w:t>
      </w:r>
      <w:r w:rsidR="00927689" w:rsidRPr="00DA61A3">
        <w:t>частие в</w:t>
      </w:r>
      <w:r w:rsidR="0092032F" w:rsidRPr="00DA61A3">
        <w:t xml:space="preserve"> 2026 году</w:t>
      </w:r>
      <w:r w:rsidR="009B44B4" w:rsidRPr="00DA61A3">
        <w:t>:</w:t>
      </w:r>
    </w:p>
    <w:p w:rsidR="0092032F" w:rsidRPr="00DA61A3" w:rsidRDefault="0092032F" w:rsidP="009B44B4">
      <w:pPr>
        <w:suppressAutoHyphens/>
        <w:ind w:firstLine="567"/>
        <w:jc w:val="both"/>
      </w:pPr>
      <w:r w:rsidRPr="00DA61A3">
        <w:t>1)</w:t>
      </w:r>
      <w:r w:rsidR="003F41CE">
        <w:t xml:space="preserve"> </w:t>
      </w:r>
      <w:r w:rsidRPr="00DA61A3">
        <w:t xml:space="preserve">в 2-х конкурсах </w:t>
      </w:r>
      <w:r w:rsidR="009B44B4" w:rsidRPr="00DA61A3">
        <w:t>Г</w:t>
      </w:r>
      <w:r w:rsidR="00927689" w:rsidRPr="00DA61A3">
        <w:t>рант</w:t>
      </w:r>
      <w:r w:rsidRPr="00DA61A3">
        <w:t>а</w:t>
      </w:r>
      <w:r w:rsidR="003D3E83" w:rsidRPr="00DA61A3">
        <w:t xml:space="preserve"> «</w:t>
      </w:r>
      <w:r w:rsidR="009B44B4" w:rsidRPr="00DA61A3">
        <w:t xml:space="preserve">Фонда </w:t>
      </w:r>
      <w:r w:rsidR="003D3E83" w:rsidRPr="00DA61A3">
        <w:t>Мельниченко»</w:t>
      </w:r>
      <w:r w:rsidRPr="00DA61A3">
        <w:t>:</w:t>
      </w:r>
    </w:p>
    <w:p w:rsidR="00AA7934" w:rsidRPr="00DA61A3" w:rsidRDefault="0092032F" w:rsidP="009B44B4">
      <w:pPr>
        <w:suppressAutoHyphens/>
        <w:ind w:firstLine="567"/>
        <w:jc w:val="both"/>
      </w:pPr>
      <w:r w:rsidRPr="00DA61A3">
        <w:t>-</w:t>
      </w:r>
      <w:r w:rsidR="003F41CE">
        <w:t xml:space="preserve"> </w:t>
      </w:r>
      <w:r w:rsidR="009B44B4" w:rsidRPr="00DA61A3">
        <w:t>благоустройство территории Часовни, приобретение внутреннего убранства</w:t>
      </w:r>
      <w:r w:rsidR="003F41CE">
        <w:t xml:space="preserve"> </w:t>
      </w:r>
      <w:r w:rsidR="009B44B4" w:rsidRPr="00DA61A3">
        <w:t>(</w:t>
      </w:r>
      <w:r w:rsidR="00E53DE3" w:rsidRPr="00DA61A3">
        <w:t xml:space="preserve">готовится </w:t>
      </w:r>
      <w:r w:rsidR="009B44B4" w:rsidRPr="00DA61A3">
        <w:t>пакет документов);</w:t>
      </w:r>
    </w:p>
    <w:p w:rsidR="0092032F" w:rsidRPr="00DA61A3" w:rsidRDefault="0092032F" w:rsidP="009B44B4">
      <w:pPr>
        <w:suppressAutoHyphens/>
        <w:ind w:firstLine="567"/>
        <w:jc w:val="both"/>
      </w:pPr>
      <w:r w:rsidRPr="00DA61A3">
        <w:t xml:space="preserve">- капитальный ремонт </w:t>
      </w:r>
      <w:r w:rsidRPr="00DA61A3">
        <w:rPr>
          <w:szCs w:val="20"/>
        </w:rPr>
        <w:t>многофункциональной площадки с мягким покрытием в ст. Бжедуховской по ул. Кавказской;</w:t>
      </w:r>
    </w:p>
    <w:p w:rsidR="0092032F" w:rsidRPr="00DA61A3" w:rsidRDefault="0092032F" w:rsidP="009B44B4">
      <w:pPr>
        <w:suppressAutoHyphens/>
        <w:ind w:firstLine="567"/>
        <w:jc w:val="both"/>
      </w:pPr>
      <w:r w:rsidRPr="00DA61A3">
        <w:t xml:space="preserve">2) в 3-х конкурсах </w:t>
      </w:r>
      <w:r w:rsidR="009B44B4" w:rsidRPr="00DA61A3">
        <w:t>Грант</w:t>
      </w:r>
      <w:r w:rsidRPr="00DA61A3">
        <w:t>а Губернатора Кубани:</w:t>
      </w:r>
    </w:p>
    <w:p w:rsidR="009B44B4" w:rsidRPr="00DA61A3" w:rsidRDefault="0092032F" w:rsidP="009B44B4">
      <w:pPr>
        <w:suppressAutoHyphens/>
        <w:ind w:firstLine="567"/>
        <w:jc w:val="both"/>
      </w:pPr>
      <w:r w:rsidRPr="00DA61A3">
        <w:t>- б</w:t>
      </w:r>
      <w:r w:rsidR="009B44B4" w:rsidRPr="00DA61A3">
        <w:t>лагоустройство детской площадки по ул. Восточной (готовится пакет документов);</w:t>
      </w:r>
    </w:p>
    <w:p w:rsidR="0092032F" w:rsidRPr="00DA61A3" w:rsidRDefault="0092032F" w:rsidP="009B44B4">
      <w:pPr>
        <w:suppressAutoHyphens/>
        <w:ind w:firstLine="567"/>
        <w:jc w:val="both"/>
      </w:pPr>
      <w:r w:rsidRPr="00DA61A3">
        <w:t>- приобретение внутреннего церковного убранства для Храма ст. Бжедуховской (готовится пакет документов);</w:t>
      </w:r>
    </w:p>
    <w:p w:rsidR="0092032F" w:rsidRPr="00DA61A3" w:rsidRDefault="0092032F" w:rsidP="009B44B4">
      <w:pPr>
        <w:suppressAutoHyphens/>
        <w:ind w:firstLine="567"/>
        <w:jc w:val="both"/>
      </w:pPr>
      <w:r w:rsidRPr="00DA61A3">
        <w:t xml:space="preserve">- благоустройство детской площадки по ул. </w:t>
      </w:r>
      <w:r w:rsidR="009F3B91" w:rsidRPr="00DA61A3">
        <w:t>Пионерской</w:t>
      </w:r>
      <w:r w:rsidRPr="00DA61A3">
        <w:t xml:space="preserve"> (готовится пакет документов)</w:t>
      </w:r>
      <w:r w:rsidR="009F3B91" w:rsidRPr="00DA61A3">
        <w:t>;</w:t>
      </w:r>
    </w:p>
    <w:p w:rsidR="009F3B91" w:rsidRPr="00DA61A3" w:rsidRDefault="009F3B91" w:rsidP="009B44B4">
      <w:pPr>
        <w:suppressAutoHyphens/>
        <w:ind w:firstLine="567"/>
        <w:jc w:val="both"/>
      </w:pPr>
      <w:r w:rsidRPr="00DA61A3">
        <w:t>3) в 2-х конкурсах</w:t>
      </w:r>
      <w:r w:rsidR="00431CC6" w:rsidRPr="00DA61A3">
        <w:t xml:space="preserve"> Президентско</w:t>
      </w:r>
      <w:r w:rsidRPr="00DA61A3">
        <w:t>го</w:t>
      </w:r>
      <w:r w:rsidR="00431CC6" w:rsidRPr="00DA61A3">
        <w:t>Грант</w:t>
      </w:r>
      <w:r w:rsidRPr="00DA61A3">
        <w:t>а:</w:t>
      </w:r>
    </w:p>
    <w:p w:rsidR="009B44B4" w:rsidRPr="00DA61A3" w:rsidRDefault="009F3B91" w:rsidP="009B44B4">
      <w:pPr>
        <w:suppressAutoHyphens/>
        <w:ind w:firstLine="567"/>
        <w:jc w:val="both"/>
      </w:pPr>
      <w:r w:rsidRPr="00DA61A3">
        <w:t>-</w:t>
      </w:r>
      <w:r w:rsidR="00431CC6" w:rsidRPr="00DA61A3">
        <w:t xml:space="preserve"> благоустройство общественной территории (ограждение гражданского кладбища в х. </w:t>
      </w:r>
      <w:proofErr w:type="spellStart"/>
      <w:r w:rsidR="00431CC6" w:rsidRPr="00DA61A3">
        <w:t>Новогурийском</w:t>
      </w:r>
      <w:proofErr w:type="spellEnd"/>
      <w:r w:rsidR="00431CC6" w:rsidRPr="00DA61A3">
        <w:t xml:space="preserve">, </w:t>
      </w:r>
      <w:r w:rsidRPr="00DA61A3">
        <w:t>пакет документов готовится</w:t>
      </w:r>
      <w:r w:rsidR="00431CC6" w:rsidRPr="00DA61A3">
        <w:t xml:space="preserve">); </w:t>
      </w:r>
    </w:p>
    <w:p w:rsidR="009F3B91" w:rsidRPr="00DA61A3" w:rsidRDefault="009F3B91" w:rsidP="009F3B91">
      <w:pPr>
        <w:suppressAutoHyphens/>
        <w:ind w:firstLine="567"/>
        <w:jc w:val="both"/>
      </w:pPr>
      <w:r w:rsidRPr="00DA61A3">
        <w:t xml:space="preserve">- благоустройство общественной территории (ограждение гражданского кладбища в х. </w:t>
      </w:r>
      <w:proofErr w:type="spellStart"/>
      <w:r w:rsidRPr="00DA61A3">
        <w:t>Каневецком</w:t>
      </w:r>
      <w:proofErr w:type="spellEnd"/>
      <w:r w:rsidRPr="00DA61A3">
        <w:t>, пакет документов готовится).</w:t>
      </w:r>
    </w:p>
    <w:p w:rsidR="00927689" w:rsidRPr="00DA61A3" w:rsidRDefault="00815569" w:rsidP="009F3B91">
      <w:pPr>
        <w:suppressAutoHyphens/>
        <w:ind w:firstLine="567"/>
        <w:jc w:val="both"/>
      </w:pPr>
      <w:r>
        <w:lastRenderedPageBreak/>
        <w:t>8</w:t>
      </w:r>
      <w:r w:rsidR="00927689" w:rsidRPr="00DA61A3">
        <w:t>)</w:t>
      </w:r>
      <w:r w:rsidR="003F41CE">
        <w:t xml:space="preserve"> </w:t>
      </w:r>
      <w:r w:rsidR="00927689" w:rsidRPr="00DA61A3">
        <w:t xml:space="preserve">Продажа и реализация </w:t>
      </w:r>
      <w:r w:rsidR="00E53DE3" w:rsidRPr="00DA61A3">
        <w:t>зем</w:t>
      </w:r>
      <w:r w:rsidR="006A24C6" w:rsidRPr="00DA61A3">
        <w:t>е</w:t>
      </w:r>
      <w:r w:rsidR="00E53DE3" w:rsidRPr="00DA61A3">
        <w:t xml:space="preserve">льных участков под </w:t>
      </w:r>
      <w:r w:rsidR="001F6F74" w:rsidRPr="00DA61A3">
        <w:t>ИЖС</w:t>
      </w:r>
      <w:r w:rsidR="00A60C79" w:rsidRPr="00DA61A3">
        <w:t xml:space="preserve"> в количестве 3</w:t>
      </w:r>
      <w:r w:rsidR="00E53DE3" w:rsidRPr="00DA61A3">
        <w:t xml:space="preserve"> штук, Ожидается попо</w:t>
      </w:r>
      <w:r w:rsidR="006A24C6" w:rsidRPr="00DA61A3">
        <w:t xml:space="preserve">лнение бюджета на сумму более </w:t>
      </w:r>
      <w:r>
        <w:t>7</w:t>
      </w:r>
      <w:r w:rsidR="00A60C79" w:rsidRPr="00DA61A3">
        <w:t>00 тыс.</w:t>
      </w:r>
      <w:r w:rsidR="00E53DE3" w:rsidRPr="00DA61A3">
        <w:t xml:space="preserve"> рублей</w:t>
      </w:r>
      <w:r w:rsidR="00797045" w:rsidRPr="00DA61A3">
        <w:t>.</w:t>
      </w:r>
    </w:p>
    <w:p w:rsidR="003F41CE" w:rsidRDefault="003F41CE" w:rsidP="00A60C79">
      <w:pPr>
        <w:tabs>
          <w:tab w:val="left" w:pos="540"/>
          <w:tab w:val="left" w:pos="1650"/>
        </w:tabs>
        <w:jc w:val="both"/>
      </w:pPr>
      <w:r>
        <w:t xml:space="preserve">       </w:t>
      </w:r>
      <w:r w:rsidR="00815569">
        <w:t>9</w:t>
      </w:r>
      <w:r w:rsidR="003D3E83" w:rsidRPr="00DA61A3">
        <w:t>) Вступить в программу</w:t>
      </w:r>
      <w:r>
        <w:t xml:space="preserve"> </w:t>
      </w:r>
      <w:r w:rsidR="003D3E83" w:rsidRPr="00DA61A3">
        <w:rPr>
          <w:lang w:eastAsia="ru-RU"/>
        </w:rPr>
        <w:t>"Строительство, реконструкция, капитальный ремонт и ремонт автомобильных дорог общего пользования местного значения на территории Краснодарского края" государственной программы Краснодарского края "Развитие сети автомобильных дорог Краснодарского края"</w:t>
      </w:r>
      <w:r>
        <w:rPr>
          <w:lang w:eastAsia="ru-RU"/>
        </w:rPr>
        <w:t xml:space="preserve"> </w:t>
      </w:r>
      <w:r w:rsidR="003D3E83" w:rsidRPr="00DA61A3">
        <w:t xml:space="preserve">по ремонту тротуаров </w:t>
      </w:r>
      <w:r w:rsidR="00A60C79" w:rsidRPr="00DA61A3">
        <w:t xml:space="preserve">Капитальный ремонт автомобильной дороги (устройство тротуаров)по </w:t>
      </w:r>
      <w:r w:rsidR="00A60C79" w:rsidRPr="00DA61A3">
        <w:rPr>
          <w:b/>
        </w:rPr>
        <w:t>ул. Красной</w:t>
      </w:r>
      <w:r w:rsidR="00A60C79" w:rsidRPr="00DA61A3">
        <w:t xml:space="preserve"> от ул. Степной до ул</w:t>
      </w:r>
      <w:proofErr w:type="gramStart"/>
      <w:r w:rsidR="00A60C79" w:rsidRPr="00DA61A3">
        <w:t>.Д</w:t>
      </w:r>
      <w:proofErr w:type="gramEnd"/>
      <w:r w:rsidR="00A60C79" w:rsidRPr="00DA61A3">
        <w:t xml:space="preserve">ружбы  от ул. Дружбы и ул. Дружбы от Красная до ул. Первомайская в </w:t>
      </w:r>
      <w:proofErr w:type="spellStart"/>
      <w:r w:rsidR="00A60C79" w:rsidRPr="00DA61A3">
        <w:t>ст-це</w:t>
      </w:r>
      <w:proofErr w:type="spellEnd"/>
      <w:r>
        <w:t xml:space="preserve"> </w:t>
      </w:r>
      <w:proofErr w:type="spellStart"/>
      <w:r w:rsidR="00A60C79" w:rsidRPr="00DA61A3">
        <w:t>Бжедуховской</w:t>
      </w:r>
      <w:proofErr w:type="spellEnd"/>
      <w:r w:rsidR="00A60C79" w:rsidRPr="00DA61A3">
        <w:t xml:space="preserve"> Белореченского района Краснодарского края», стоимостью 27597203,68 (двадцать семь миллионов пятьсот девяносто семь тысяч двести три рубля 68 копеек.),протяженностью </w:t>
      </w:r>
      <w:r w:rsidR="00A60C79" w:rsidRPr="00DA61A3">
        <w:rPr>
          <w:b/>
          <w:bCs/>
        </w:rPr>
        <w:t>2196,96 м</w:t>
      </w:r>
      <w:r w:rsidR="00A60C79" w:rsidRPr="00DA61A3">
        <w:t>, вид покрытия асфальтобетон,</w:t>
      </w:r>
      <w:r w:rsidR="003D3E83" w:rsidRPr="00DA61A3">
        <w:t xml:space="preserve">и </w:t>
      </w:r>
      <w:r w:rsidR="00A60C79" w:rsidRPr="00DA61A3">
        <w:t xml:space="preserve">Капитальный ремонт автомобильной дороги (устройство тротуара) по </w:t>
      </w:r>
      <w:r w:rsidR="00A60C79" w:rsidRPr="00DA61A3">
        <w:rPr>
          <w:b/>
        </w:rPr>
        <w:t>ул. Гаражная</w:t>
      </w:r>
      <w:r w:rsidR="00A60C79" w:rsidRPr="00DA61A3">
        <w:t xml:space="preserve"> от автомобильной дороги п</w:t>
      </w:r>
      <w:proofErr w:type="gramStart"/>
      <w:r w:rsidR="00A60C79" w:rsidRPr="00DA61A3">
        <w:t>.М</w:t>
      </w:r>
      <w:proofErr w:type="gramEnd"/>
      <w:r w:rsidR="00A60C79" w:rsidRPr="00DA61A3">
        <w:t xml:space="preserve">ирный - </w:t>
      </w:r>
      <w:proofErr w:type="spellStart"/>
      <w:r w:rsidR="00A60C79" w:rsidRPr="00DA61A3">
        <w:t>ст-ца</w:t>
      </w:r>
      <w:proofErr w:type="spellEnd"/>
      <w:r>
        <w:t xml:space="preserve"> </w:t>
      </w:r>
      <w:proofErr w:type="spellStart"/>
      <w:r w:rsidR="00A60C79" w:rsidRPr="00DA61A3">
        <w:t>Бжедуховская</w:t>
      </w:r>
      <w:proofErr w:type="spellEnd"/>
      <w:r w:rsidR="00A60C79" w:rsidRPr="00DA61A3">
        <w:t>», стоимостью 11462157,11 (одиннадцать миллионов четыреста шестьдесят две т</w:t>
      </w:r>
      <w:r w:rsidR="0098732A">
        <w:t>ысячи сто пятьдесят семь рублей</w:t>
      </w:r>
      <w:r w:rsidR="00A60C79" w:rsidRPr="00DA61A3">
        <w:t>1</w:t>
      </w:r>
      <w:r w:rsidR="0098732A">
        <w:t>1</w:t>
      </w:r>
      <w:r w:rsidR="00A60C79" w:rsidRPr="00DA61A3">
        <w:t xml:space="preserve"> копеек,протяженностью </w:t>
      </w:r>
      <w:r w:rsidR="00A60C79" w:rsidRPr="00DA61A3">
        <w:rPr>
          <w:bCs/>
        </w:rPr>
        <w:t>339,0 м</w:t>
      </w:r>
      <w:r w:rsidR="00A60C79" w:rsidRPr="00DA61A3">
        <w:t>, вид покрытия асфальтобетон.</w:t>
      </w:r>
    </w:p>
    <w:p w:rsidR="003F41CE" w:rsidRDefault="003F41CE" w:rsidP="00A60C79">
      <w:pPr>
        <w:tabs>
          <w:tab w:val="left" w:pos="540"/>
          <w:tab w:val="left" w:pos="1650"/>
        </w:tabs>
        <w:jc w:val="both"/>
      </w:pPr>
      <w:r>
        <w:tab/>
      </w:r>
      <w:r w:rsidR="009D5504" w:rsidRPr="00DA61A3">
        <w:t>1</w:t>
      </w:r>
      <w:r>
        <w:t>0</w:t>
      </w:r>
      <w:r w:rsidR="009D5504" w:rsidRPr="00DA61A3">
        <w:t>) Продолжить работу по отсыпке автомобильных дорог в ст. Бжедуховской по ул. Восточной, Больничной, Северной, Извилисто</w:t>
      </w:r>
      <w:r w:rsidR="00C31BEA" w:rsidRPr="00DA61A3">
        <w:t>й, Курганной;</w:t>
      </w:r>
    </w:p>
    <w:p w:rsidR="003F41CE" w:rsidRDefault="003F41CE" w:rsidP="00A60C79">
      <w:pPr>
        <w:tabs>
          <w:tab w:val="left" w:pos="540"/>
          <w:tab w:val="left" w:pos="1650"/>
        </w:tabs>
        <w:jc w:val="both"/>
      </w:pPr>
      <w:r>
        <w:tab/>
      </w:r>
      <w:r w:rsidR="00815569">
        <w:t>1</w:t>
      </w:r>
      <w:r>
        <w:t>1</w:t>
      </w:r>
      <w:r w:rsidR="009D5504" w:rsidRPr="00DA61A3">
        <w:t xml:space="preserve">) отсыпать дорогу для </w:t>
      </w:r>
      <w:r w:rsidR="0002320C" w:rsidRPr="00DA61A3">
        <w:t xml:space="preserve">массива для </w:t>
      </w:r>
      <w:proofErr w:type="gramStart"/>
      <w:r w:rsidR="0002320C" w:rsidRPr="00DA61A3">
        <w:t>мно</w:t>
      </w:r>
      <w:r w:rsidR="00C31BEA" w:rsidRPr="00DA61A3">
        <w:t>годетных</w:t>
      </w:r>
      <w:proofErr w:type="gramEnd"/>
      <w:r w:rsidR="00C31BEA" w:rsidRPr="00DA61A3">
        <w:t>: улицы Зеленая, Лесная;</w:t>
      </w:r>
    </w:p>
    <w:p w:rsidR="0002320C" w:rsidRPr="00DA61A3" w:rsidRDefault="003F41CE" w:rsidP="00A60C79">
      <w:pPr>
        <w:tabs>
          <w:tab w:val="left" w:pos="540"/>
          <w:tab w:val="left" w:pos="1650"/>
        </w:tabs>
        <w:jc w:val="both"/>
      </w:pPr>
      <w:r>
        <w:tab/>
      </w:r>
      <w:r w:rsidR="00815569">
        <w:t>1</w:t>
      </w:r>
      <w:r>
        <w:t>2</w:t>
      </w:r>
      <w:r w:rsidR="0002320C" w:rsidRPr="00DA61A3">
        <w:t>) отсыпать автомобильные дороги в ст. Октябрьской по ул. Октябрьской</w:t>
      </w:r>
      <w:r w:rsidR="00C31BEA" w:rsidRPr="00DA61A3">
        <w:t xml:space="preserve">, по пер. </w:t>
      </w:r>
      <w:proofErr w:type="gramStart"/>
      <w:r w:rsidR="00C31BEA" w:rsidRPr="00DA61A3">
        <w:t>Короткому</w:t>
      </w:r>
      <w:proofErr w:type="gramEnd"/>
      <w:r w:rsidR="00C31BEA" w:rsidRPr="00DA61A3">
        <w:t>, Восточному;</w:t>
      </w:r>
    </w:p>
    <w:p w:rsidR="0002320C" w:rsidRPr="00DA61A3" w:rsidRDefault="003F41CE" w:rsidP="00A60C79">
      <w:pPr>
        <w:tabs>
          <w:tab w:val="left" w:pos="540"/>
          <w:tab w:val="left" w:pos="1650"/>
        </w:tabs>
        <w:jc w:val="both"/>
      </w:pPr>
      <w:r>
        <w:tab/>
        <w:t>13</w:t>
      </w:r>
      <w:r w:rsidR="0002320C" w:rsidRPr="00DA61A3">
        <w:t xml:space="preserve">) </w:t>
      </w:r>
      <w:r>
        <w:t>в</w:t>
      </w:r>
      <w:r w:rsidR="0002320C" w:rsidRPr="00DA61A3">
        <w:t xml:space="preserve">осстановить автомобильные </w:t>
      </w:r>
      <w:r w:rsidR="0098732A">
        <w:t>д</w:t>
      </w:r>
      <w:r w:rsidR="0002320C" w:rsidRPr="00DA61A3">
        <w:t xml:space="preserve">ороги в п. </w:t>
      </w:r>
      <w:proofErr w:type="spellStart"/>
      <w:r w:rsidR="0002320C" w:rsidRPr="00DA61A3">
        <w:t>Нижневеденеевский</w:t>
      </w:r>
      <w:proofErr w:type="spellEnd"/>
      <w:r w:rsidR="0002320C" w:rsidRPr="00DA61A3">
        <w:t xml:space="preserve"> после ре</w:t>
      </w:r>
      <w:r w:rsidR="00C31BEA" w:rsidRPr="00DA61A3">
        <w:t>конструкции водопроводных сетей;</w:t>
      </w:r>
    </w:p>
    <w:p w:rsidR="003F41CE" w:rsidRDefault="00AD5667" w:rsidP="003F41CE">
      <w:pPr>
        <w:ind w:firstLine="567"/>
        <w:jc w:val="both"/>
      </w:pPr>
      <w:r w:rsidRPr="00DA61A3">
        <w:rPr>
          <w:b/>
        </w:rPr>
        <w:t xml:space="preserve">В завершении своего доклада </w:t>
      </w:r>
      <w:r w:rsidR="00815569">
        <w:rPr>
          <w:b/>
        </w:rPr>
        <w:t>х</w:t>
      </w:r>
      <w:r w:rsidRPr="00DA61A3">
        <w:rPr>
          <w:b/>
        </w:rPr>
        <w:t>очется</w:t>
      </w:r>
      <w:r w:rsidR="0067293E" w:rsidRPr="00DA61A3">
        <w:rPr>
          <w:b/>
        </w:rPr>
        <w:t xml:space="preserve"> отметить</w:t>
      </w:r>
      <w:r w:rsidR="0067293E" w:rsidRPr="00DA61A3">
        <w:t>, что а</w:t>
      </w:r>
      <w:r w:rsidRPr="00DA61A3">
        <w:t>дминистрация поселения старается делать все возможное для решения основных проблем в поселении, но Ваша помощь нам также очень необходима. Я уверен, что всем хочется жить в красивом, уютном, чистом и благоустроенном селе, поэтому давайте начнем уважать себя и своих односельчан, своевременно убирать мусор, производить покос сорной растительности, соблюдать чистоту на улицах в течение года. Нам необходимо совместными усилиями привести наш общий дом в порядок.</w:t>
      </w:r>
    </w:p>
    <w:p w:rsidR="003F41CE" w:rsidRDefault="00AD5667" w:rsidP="003F41CE">
      <w:pPr>
        <w:ind w:firstLine="567"/>
        <w:jc w:val="both"/>
      </w:pPr>
      <w:r w:rsidRPr="00DA61A3">
        <w:t>Необходимо соблюдать чистоту и порядок не только на территории своего двора, но и на всей территории поселения: не загрязнять территорию мусором, не создавать несанкционированные свалки. Ведь это наша с Вами малая Родина, поэтому долг каждого жителя думать о будущем. Хочется, чтобы жители активнее принимали участие в субботниках по наведению порядка на территории кладбищ, лесополос, парковых зон, центральных площадей. Нужно, чтобы более активнее взяли на себя роль в озеленении наших населенных пунктов, в разбивке новых цветников. Приятно смотреть на красивые клумбы и высаженные зеленые</w:t>
      </w:r>
      <w:r w:rsidR="003F41CE">
        <w:t xml:space="preserve"> насаждения в личных подворьях.</w:t>
      </w:r>
    </w:p>
    <w:p w:rsidR="00AD5667" w:rsidRPr="003F41CE" w:rsidRDefault="00DA61A3" w:rsidP="003F41CE">
      <w:pPr>
        <w:ind w:firstLine="567"/>
        <w:jc w:val="both"/>
      </w:pPr>
      <w:r>
        <w:t>Х</w:t>
      </w:r>
      <w:r w:rsidR="00AD5667" w:rsidRPr="00DA61A3">
        <w:t xml:space="preserve">очется, чтобы все живущие здесь понимали, что все зависит от нас самих. Пусть каждый из нас сделает немного хорошего, внесет свой </w:t>
      </w:r>
      <w:r w:rsidR="00AD5667" w:rsidRPr="00DA61A3">
        <w:lastRenderedPageBreak/>
        <w:t>посильный вклад в развитие поселения, и всем нам станет жить лучше и комфортнее.</w:t>
      </w:r>
    </w:p>
    <w:p w:rsidR="00AF2014" w:rsidRPr="00DA61A3" w:rsidRDefault="00AF2014" w:rsidP="003F41CE">
      <w:pPr>
        <w:ind w:firstLine="567"/>
        <w:jc w:val="both"/>
        <w:rPr>
          <w:lang w:eastAsia="ru-RU"/>
        </w:rPr>
      </w:pPr>
      <w:r w:rsidRPr="00DA61A3">
        <w:rPr>
          <w:b/>
          <w:lang w:eastAsia="ru-RU"/>
        </w:rPr>
        <w:t>Подводя итоги года</w:t>
      </w:r>
      <w:r w:rsidRPr="00DA61A3">
        <w:rPr>
          <w:lang w:eastAsia="ru-RU"/>
        </w:rPr>
        <w:t>, прежде всего, хочу поблагодарить депутатов нашего поселения, руководителей предприятий и организаций всех форм собственности, все общественные организации: Совет ветеранов, ТОС, казачье</w:t>
      </w:r>
      <w:r w:rsidR="003F41CE">
        <w:rPr>
          <w:lang w:eastAsia="ru-RU"/>
        </w:rPr>
        <w:t xml:space="preserve"> </w:t>
      </w:r>
      <w:r w:rsidRPr="00DA61A3">
        <w:rPr>
          <w:lang w:eastAsia="ru-RU"/>
        </w:rPr>
        <w:t>общество, а также активных жителей поселения за совместную работу, оказание помощи в решении ряда вопросов местного значения.</w:t>
      </w:r>
    </w:p>
    <w:p w:rsidR="00797045" w:rsidRPr="00DA61A3" w:rsidRDefault="00AF2014" w:rsidP="00832D02">
      <w:pPr>
        <w:ind w:firstLine="567"/>
        <w:jc w:val="both"/>
      </w:pPr>
      <w:r w:rsidRPr="00DA61A3">
        <w:rPr>
          <w:lang w:eastAsia="ru-RU"/>
        </w:rPr>
        <w:t>Только при совместной работе и взаимной поддержке мы способны решать сложные и ответственные задачи</w:t>
      </w:r>
      <w:proofErr w:type="gramStart"/>
      <w:r w:rsidR="00815569">
        <w:rPr>
          <w:lang w:eastAsia="ru-RU"/>
        </w:rPr>
        <w:t>!!!!!!</w:t>
      </w:r>
      <w:r w:rsidRPr="00DA61A3">
        <w:rPr>
          <w:lang w:eastAsia="ru-RU"/>
        </w:rPr>
        <w:t>.</w:t>
      </w:r>
      <w:proofErr w:type="gramEnd"/>
    </w:p>
    <w:sectPr w:rsidR="00797045" w:rsidRPr="00DA61A3" w:rsidSect="00C96800">
      <w:headerReference w:type="default" r:id="rId8"/>
      <w:footerReference w:type="default" r:id="rId9"/>
      <w:pgSz w:w="11905" w:h="16837"/>
      <w:pgMar w:top="1134" w:right="850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BBE" w:rsidRDefault="00867BBE">
      <w:r>
        <w:separator/>
      </w:r>
    </w:p>
  </w:endnote>
  <w:endnote w:type="continuationSeparator" w:id="1">
    <w:p w:rsidR="00867BBE" w:rsidRDefault="00867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BBE" w:rsidRDefault="00644D44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.05pt;width:1.1pt;height:16pt;z-index:251657216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" stroked="f">
          <v:fill opacity="0"/>
          <v:textbox style="mso-next-textbox:#Text Box 1" inset="0,0,0,0">
            <w:txbxContent>
              <w:p w:rsidR="00867BBE" w:rsidRDefault="00867BBE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BBE" w:rsidRDefault="00867BBE">
      <w:r>
        <w:separator/>
      </w:r>
    </w:p>
  </w:footnote>
  <w:footnote w:type="continuationSeparator" w:id="1">
    <w:p w:rsidR="00867BBE" w:rsidRDefault="00867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BBE" w:rsidRDefault="00644D44">
    <w:pPr>
      <w:pStyle w:val="a7"/>
      <w:jc w:val="righ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0;margin-top:.05pt;width:1.1pt;height:1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" stroked="f">
          <v:fill opacity="0"/>
          <v:textbox style="mso-next-textbox:#Text Box 2" inset="0,0,0,0">
            <w:txbxContent>
              <w:p w:rsidR="00867BBE" w:rsidRDefault="00867BBE">
                <w:pPr>
                  <w:pStyle w:val="a7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55"/>
        </w:tabs>
        <w:ind w:left="2355" w:hanging="1455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9AA790A"/>
    <w:multiLevelType w:val="hybridMultilevel"/>
    <w:tmpl w:val="06507C32"/>
    <w:lvl w:ilvl="0" w:tplc="8960C624">
      <w:start w:val="9"/>
      <w:numFmt w:val="decimal"/>
      <w:lvlText w:val="%1."/>
      <w:lvlJc w:val="left"/>
      <w:pPr>
        <w:ind w:left="503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4">
    <w:nsid w:val="10204F84"/>
    <w:multiLevelType w:val="hybridMultilevel"/>
    <w:tmpl w:val="7B36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FC5984"/>
    <w:multiLevelType w:val="hybridMultilevel"/>
    <w:tmpl w:val="B7F269C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7EF3F48"/>
    <w:multiLevelType w:val="hybridMultilevel"/>
    <w:tmpl w:val="1550FE6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C51D7"/>
    <w:multiLevelType w:val="hybridMultilevel"/>
    <w:tmpl w:val="0EA8C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B737A"/>
    <w:multiLevelType w:val="hybridMultilevel"/>
    <w:tmpl w:val="A8B8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07EFA"/>
    <w:multiLevelType w:val="hybridMultilevel"/>
    <w:tmpl w:val="59C2FE64"/>
    <w:lvl w:ilvl="0" w:tplc="42844CB0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8712CF"/>
    <w:multiLevelType w:val="hybridMultilevel"/>
    <w:tmpl w:val="0EA8C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25EE0"/>
    <w:multiLevelType w:val="hybridMultilevel"/>
    <w:tmpl w:val="27D6A3DC"/>
    <w:lvl w:ilvl="0" w:tplc="B11E74BE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163ADC"/>
    <w:multiLevelType w:val="hybridMultilevel"/>
    <w:tmpl w:val="1550FE60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871A82"/>
    <w:multiLevelType w:val="hybridMultilevel"/>
    <w:tmpl w:val="21983C56"/>
    <w:lvl w:ilvl="0" w:tplc="20C80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13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4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F4D33"/>
    <w:rsid w:val="0000081C"/>
    <w:rsid w:val="00001598"/>
    <w:rsid w:val="00004B76"/>
    <w:rsid w:val="00016C17"/>
    <w:rsid w:val="00016EBB"/>
    <w:rsid w:val="000178C0"/>
    <w:rsid w:val="00017EDA"/>
    <w:rsid w:val="000207F6"/>
    <w:rsid w:val="0002320C"/>
    <w:rsid w:val="00023601"/>
    <w:rsid w:val="00024A79"/>
    <w:rsid w:val="000250DB"/>
    <w:rsid w:val="000253EC"/>
    <w:rsid w:val="000278BB"/>
    <w:rsid w:val="000302D5"/>
    <w:rsid w:val="00032072"/>
    <w:rsid w:val="00036B60"/>
    <w:rsid w:val="00041EB6"/>
    <w:rsid w:val="000446DC"/>
    <w:rsid w:val="00047037"/>
    <w:rsid w:val="00050958"/>
    <w:rsid w:val="00050AA2"/>
    <w:rsid w:val="00051566"/>
    <w:rsid w:val="00051E39"/>
    <w:rsid w:val="00053470"/>
    <w:rsid w:val="0005640D"/>
    <w:rsid w:val="000566CB"/>
    <w:rsid w:val="00060716"/>
    <w:rsid w:val="00063980"/>
    <w:rsid w:val="00063BF4"/>
    <w:rsid w:val="000659D4"/>
    <w:rsid w:val="00065AD3"/>
    <w:rsid w:val="0006647B"/>
    <w:rsid w:val="00070B5F"/>
    <w:rsid w:val="00071B86"/>
    <w:rsid w:val="00072145"/>
    <w:rsid w:val="000722BB"/>
    <w:rsid w:val="000817AC"/>
    <w:rsid w:val="0008743C"/>
    <w:rsid w:val="00087DDC"/>
    <w:rsid w:val="0009171F"/>
    <w:rsid w:val="00094570"/>
    <w:rsid w:val="00094661"/>
    <w:rsid w:val="000A59AC"/>
    <w:rsid w:val="000A7B91"/>
    <w:rsid w:val="000B00A4"/>
    <w:rsid w:val="000B2582"/>
    <w:rsid w:val="000B45C0"/>
    <w:rsid w:val="000C58C0"/>
    <w:rsid w:val="000C707F"/>
    <w:rsid w:val="000D4AE9"/>
    <w:rsid w:val="000D7820"/>
    <w:rsid w:val="000E40ED"/>
    <w:rsid w:val="000E4462"/>
    <w:rsid w:val="000E4502"/>
    <w:rsid w:val="000E5AC8"/>
    <w:rsid w:val="000E7364"/>
    <w:rsid w:val="000E741C"/>
    <w:rsid w:val="000E76DB"/>
    <w:rsid w:val="000F4147"/>
    <w:rsid w:val="000F6A90"/>
    <w:rsid w:val="001000A8"/>
    <w:rsid w:val="00101136"/>
    <w:rsid w:val="0010318B"/>
    <w:rsid w:val="00103939"/>
    <w:rsid w:val="00111F7F"/>
    <w:rsid w:val="001133C8"/>
    <w:rsid w:val="001174EB"/>
    <w:rsid w:val="00117853"/>
    <w:rsid w:val="001227E9"/>
    <w:rsid w:val="00122F9B"/>
    <w:rsid w:val="00123492"/>
    <w:rsid w:val="00123984"/>
    <w:rsid w:val="00124DC8"/>
    <w:rsid w:val="00132E2E"/>
    <w:rsid w:val="001331C2"/>
    <w:rsid w:val="00142278"/>
    <w:rsid w:val="00145634"/>
    <w:rsid w:val="00146DF4"/>
    <w:rsid w:val="00147A52"/>
    <w:rsid w:val="00147A5D"/>
    <w:rsid w:val="001506CC"/>
    <w:rsid w:val="00150E20"/>
    <w:rsid w:val="00152837"/>
    <w:rsid w:val="00153165"/>
    <w:rsid w:val="0015324E"/>
    <w:rsid w:val="00154690"/>
    <w:rsid w:val="0015535E"/>
    <w:rsid w:val="00155F16"/>
    <w:rsid w:val="0015736A"/>
    <w:rsid w:val="001576A8"/>
    <w:rsid w:val="0016001A"/>
    <w:rsid w:val="00160DB3"/>
    <w:rsid w:val="001640AD"/>
    <w:rsid w:val="0016568F"/>
    <w:rsid w:val="00165F7C"/>
    <w:rsid w:val="00166DE6"/>
    <w:rsid w:val="0016719F"/>
    <w:rsid w:val="00167848"/>
    <w:rsid w:val="00170798"/>
    <w:rsid w:val="0017140F"/>
    <w:rsid w:val="00172E19"/>
    <w:rsid w:val="001748F5"/>
    <w:rsid w:val="001759EC"/>
    <w:rsid w:val="001760F0"/>
    <w:rsid w:val="00177C2C"/>
    <w:rsid w:val="00181038"/>
    <w:rsid w:val="00183AE9"/>
    <w:rsid w:val="00190C97"/>
    <w:rsid w:val="00192A81"/>
    <w:rsid w:val="00196CD6"/>
    <w:rsid w:val="00197925"/>
    <w:rsid w:val="001A2877"/>
    <w:rsid w:val="001A5DC3"/>
    <w:rsid w:val="001A69DD"/>
    <w:rsid w:val="001B0E27"/>
    <w:rsid w:val="001B1F41"/>
    <w:rsid w:val="001B3E35"/>
    <w:rsid w:val="001B4018"/>
    <w:rsid w:val="001B7265"/>
    <w:rsid w:val="001C0878"/>
    <w:rsid w:val="001C0BA7"/>
    <w:rsid w:val="001C0E7D"/>
    <w:rsid w:val="001C16FA"/>
    <w:rsid w:val="001C1F32"/>
    <w:rsid w:val="001C5B34"/>
    <w:rsid w:val="001C796C"/>
    <w:rsid w:val="001D0D2B"/>
    <w:rsid w:val="001D1F0C"/>
    <w:rsid w:val="001D2327"/>
    <w:rsid w:val="001D2667"/>
    <w:rsid w:val="001D583B"/>
    <w:rsid w:val="001D6EC1"/>
    <w:rsid w:val="001D7BD2"/>
    <w:rsid w:val="001E14B5"/>
    <w:rsid w:val="001E34DF"/>
    <w:rsid w:val="001E5D98"/>
    <w:rsid w:val="001F018F"/>
    <w:rsid w:val="001F08B8"/>
    <w:rsid w:val="001F2EE6"/>
    <w:rsid w:val="001F3BF1"/>
    <w:rsid w:val="001F3D6B"/>
    <w:rsid w:val="001F40EB"/>
    <w:rsid w:val="001F61EA"/>
    <w:rsid w:val="001F65B9"/>
    <w:rsid w:val="001F6F74"/>
    <w:rsid w:val="001F7828"/>
    <w:rsid w:val="001F7993"/>
    <w:rsid w:val="00200103"/>
    <w:rsid w:val="00201CFF"/>
    <w:rsid w:val="0020213C"/>
    <w:rsid w:val="00203AA6"/>
    <w:rsid w:val="00203AAE"/>
    <w:rsid w:val="0020414B"/>
    <w:rsid w:val="0020782E"/>
    <w:rsid w:val="00210ED3"/>
    <w:rsid w:val="0021315A"/>
    <w:rsid w:val="002137BF"/>
    <w:rsid w:val="0021509E"/>
    <w:rsid w:val="002160E9"/>
    <w:rsid w:val="002164CB"/>
    <w:rsid w:val="00216976"/>
    <w:rsid w:val="0021737B"/>
    <w:rsid w:val="00224A61"/>
    <w:rsid w:val="0022576F"/>
    <w:rsid w:val="00226686"/>
    <w:rsid w:val="00227665"/>
    <w:rsid w:val="00231CF2"/>
    <w:rsid w:val="00234122"/>
    <w:rsid w:val="002344A1"/>
    <w:rsid w:val="0023663C"/>
    <w:rsid w:val="0023706E"/>
    <w:rsid w:val="002404D7"/>
    <w:rsid w:val="0024067A"/>
    <w:rsid w:val="002414A7"/>
    <w:rsid w:val="002417EA"/>
    <w:rsid w:val="00242B7F"/>
    <w:rsid w:val="00242EE4"/>
    <w:rsid w:val="00244383"/>
    <w:rsid w:val="00244421"/>
    <w:rsid w:val="002446C3"/>
    <w:rsid w:val="002472B7"/>
    <w:rsid w:val="00251AB0"/>
    <w:rsid w:val="00253850"/>
    <w:rsid w:val="00253EB1"/>
    <w:rsid w:val="00256BBF"/>
    <w:rsid w:val="00256E0F"/>
    <w:rsid w:val="00257D4C"/>
    <w:rsid w:val="00262ECD"/>
    <w:rsid w:val="00265D19"/>
    <w:rsid w:val="002664B0"/>
    <w:rsid w:val="00266EC7"/>
    <w:rsid w:val="00271FBD"/>
    <w:rsid w:val="0027226D"/>
    <w:rsid w:val="00274425"/>
    <w:rsid w:val="00274B16"/>
    <w:rsid w:val="00275805"/>
    <w:rsid w:val="00276CF1"/>
    <w:rsid w:val="002801EB"/>
    <w:rsid w:val="002803CE"/>
    <w:rsid w:val="00282909"/>
    <w:rsid w:val="00282C8A"/>
    <w:rsid w:val="0028449A"/>
    <w:rsid w:val="002867A7"/>
    <w:rsid w:val="00287323"/>
    <w:rsid w:val="002900FC"/>
    <w:rsid w:val="002904B8"/>
    <w:rsid w:val="00290ACD"/>
    <w:rsid w:val="00293919"/>
    <w:rsid w:val="00295067"/>
    <w:rsid w:val="00295406"/>
    <w:rsid w:val="0029560C"/>
    <w:rsid w:val="002962C0"/>
    <w:rsid w:val="00296C32"/>
    <w:rsid w:val="002A1659"/>
    <w:rsid w:val="002A190E"/>
    <w:rsid w:val="002A5C98"/>
    <w:rsid w:val="002A74EB"/>
    <w:rsid w:val="002B1AFC"/>
    <w:rsid w:val="002B32E7"/>
    <w:rsid w:val="002B3871"/>
    <w:rsid w:val="002B4042"/>
    <w:rsid w:val="002B666E"/>
    <w:rsid w:val="002B6E57"/>
    <w:rsid w:val="002B7C19"/>
    <w:rsid w:val="002C685B"/>
    <w:rsid w:val="002D1BE2"/>
    <w:rsid w:val="002D46EB"/>
    <w:rsid w:val="002D4846"/>
    <w:rsid w:val="002D4ABF"/>
    <w:rsid w:val="002D7584"/>
    <w:rsid w:val="002E3017"/>
    <w:rsid w:val="002E57DE"/>
    <w:rsid w:val="002F01A1"/>
    <w:rsid w:val="002F4F7E"/>
    <w:rsid w:val="002F6D7B"/>
    <w:rsid w:val="002F76A1"/>
    <w:rsid w:val="00300BC4"/>
    <w:rsid w:val="00300FF2"/>
    <w:rsid w:val="0030298D"/>
    <w:rsid w:val="00303437"/>
    <w:rsid w:val="00303995"/>
    <w:rsid w:val="00304F9D"/>
    <w:rsid w:val="00310D52"/>
    <w:rsid w:val="00314402"/>
    <w:rsid w:val="00314B87"/>
    <w:rsid w:val="00321441"/>
    <w:rsid w:val="003214E0"/>
    <w:rsid w:val="00323E80"/>
    <w:rsid w:val="003261A7"/>
    <w:rsid w:val="00330EBD"/>
    <w:rsid w:val="00331F49"/>
    <w:rsid w:val="00333D06"/>
    <w:rsid w:val="00336EAD"/>
    <w:rsid w:val="0034069B"/>
    <w:rsid w:val="00341603"/>
    <w:rsid w:val="00342BE3"/>
    <w:rsid w:val="00345724"/>
    <w:rsid w:val="003464F5"/>
    <w:rsid w:val="003507C2"/>
    <w:rsid w:val="00353365"/>
    <w:rsid w:val="00354F56"/>
    <w:rsid w:val="00357A8C"/>
    <w:rsid w:val="00363271"/>
    <w:rsid w:val="003650A9"/>
    <w:rsid w:val="00365384"/>
    <w:rsid w:val="00367FB5"/>
    <w:rsid w:val="003709FF"/>
    <w:rsid w:val="0037153B"/>
    <w:rsid w:val="00373590"/>
    <w:rsid w:val="0037735F"/>
    <w:rsid w:val="0037785F"/>
    <w:rsid w:val="00377CFF"/>
    <w:rsid w:val="003812E8"/>
    <w:rsid w:val="00386D20"/>
    <w:rsid w:val="0039028C"/>
    <w:rsid w:val="00390FCA"/>
    <w:rsid w:val="003947A6"/>
    <w:rsid w:val="00395FEA"/>
    <w:rsid w:val="00396E95"/>
    <w:rsid w:val="003A3FE4"/>
    <w:rsid w:val="003A5714"/>
    <w:rsid w:val="003A7295"/>
    <w:rsid w:val="003B53B9"/>
    <w:rsid w:val="003B5E8F"/>
    <w:rsid w:val="003C1A9B"/>
    <w:rsid w:val="003C1CB2"/>
    <w:rsid w:val="003C52C6"/>
    <w:rsid w:val="003C5C5B"/>
    <w:rsid w:val="003C6E28"/>
    <w:rsid w:val="003D1D3C"/>
    <w:rsid w:val="003D3A34"/>
    <w:rsid w:val="003D3A4E"/>
    <w:rsid w:val="003D3E83"/>
    <w:rsid w:val="003D6720"/>
    <w:rsid w:val="003D7723"/>
    <w:rsid w:val="003D79D3"/>
    <w:rsid w:val="003E3947"/>
    <w:rsid w:val="003E422F"/>
    <w:rsid w:val="003E759A"/>
    <w:rsid w:val="003F00C8"/>
    <w:rsid w:val="003F41CE"/>
    <w:rsid w:val="00400A60"/>
    <w:rsid w:val="00402B32"/>
    <w:rsid w:val="00403962"/>
    <w:rsid w:val="00404EE0"/>
    <w:rsid w:val="00405FAB"/>
    <w:rsid w:val="00407C7F"/>
    <w:rsid w:val="00410CCB"/>
    <w:rsid w:val="00411569"/>
    <w:rsid w:val="00413C90"/>
    <w:rsid w:val="0042323B"/>
    <w:rsid w:val="004239A2"/>
    <w:rsid w:val="004246D2"/>
    <w:rsid w:val="00424977"/>
    <w:rsid w:val="004269C4"/>
    <w:rsid w:val="00426DC0"/>
    <w:rsid w:val="0042774B"/>
    <w:rsid w:val="0043197B"/>
    <w:rsid w:val="00431CC6"/>
    <w:rsid w:val="00432DE0"/>
    <w:rsid w:val="004352CA"/>
    <w:rsid w:val="00443855"/>
    <w:rsid w:val="004506EB"/>
    <w:rsid w:val="00450B3B"/>
    <w:rsid w:val="00450F6E"/>
    <w:rsid w:val="00452980"/>
    <w:rsid w:val="00455487"/>
    <w:rsid w:val="00456357"/>
    <w:rsid w:val="0046031B"/>
    <w:rsid w:val="004606E7"/>
    <w:rsid w:val="0046289B"/>
    <w:rsid w:val="00462B6B"/>
    <w:rsid w:val="00462D5E"/>
    <w:rsid w:val="00462F95"/>
    <w:rsid w:val="004640A6"/>
    <w:rsid w:val="0046419B"/>
    <w:rsid w:val="00464318"/>
    <w:rsid w:val="00467480"/>
    <w:rsid w:val="00467A0A"/>
    <w:rsid w:val="0047160D"/>
    <w:rsid w:val="004719CE"/>
    <w:rsid w:val="00472F85"/>
    <w:rsid w:val="00474BCF"/>
    <w:rsid w:val="004843CB"/>
    <w:rsid w:val="0048520C"/>
    <w:rsid w:val="00485A81"/>
    <w:rsid w:val="00486569"/>
    <w:rsid w:val="0049037A"/>
    <w:rsid w:val="004A00B0"/>
    <w:rsid w:val="004A0E58"/>
    <w:rsid w:val="004A1203"/>
    <w:rsid w:val="004A30C7"/>
    <w:rsid w:val="004A403C"/>
    <w:rsid w:val="004B38CC"/>
    <w:rsid w:val="004B3A5B"/>
    <w:rsid w:val="004B4A87"/>
    <w:rsid w:val="004B509E"/>
    <w:rsid w:val="004B6885"/>
    <w:rsid w:val="004C6633"/>
    <w:rsid w:val="004C733B"/>
    <w:rsid w:val="004D0E1B"/>
    <w:rsid w:val="004D378A"/>
    <w:rsid w:val="004D44D0"/>
    <w:rsid w:val="004D4B7B"/>
    <w:rsid w:val="004D6830"/>
    <w:rsid w:val="004E06F5"/>
    <w:rsid w:val="004E57A0"/>
    <w:rsid w:val="004E7217"/>
    <w:rsid w:val="004F34C3"/>
    <w:rsid w:val="004F5BB1"/>
    <w:rsid w:val="004F5D60"/>
    <w:rsid w:val="004F6E4E"/>
    <w:rsid w:val="004F77B5"/>
    <w:rsid w:val="00500957"/>
    <w:rsid w:val="005009A5"/>
    <w:rsid w:val="00500BC5"/>
    <w:rsid w:val="00501EC5"/>
    <w:rsid w:val="005043D6"/>
    <w:rsid w:val="00506624"/>
    <w:rsid w:val="00510126"/>
    <w:rsid w:val="00510490"/>
    <w:rsid w:val="00510DCE"/>
    <w:rsid w:val="005134A8"/>
    <w:rsid w:val="00515A32"/>
    <w:rsid w:val="005164E9"/>
    <w:rsid w:val="00516610"/>
    <w:rsid w:val="005168D7"/>
    <w:rsid w:val="00524AFD"/>
    <w:rsid w:val="0052606E"/>
    <w:rsid w:val="00537B15"/>
    <w:rsid w:val="005405B2"/>
    <w:rsid w:val="005408C7"/>
    <w:rsid w:val="005418A9"/>
    <w:rsid w:val="00542676"/>
    <w:rsid w:val="00543477"/>
    <w:rsid w:val="0054562B"/>
    <w:rsid w:val="00545AF4"/>
    <w:rsid w:val="00545D25"/>
    <w:rsid w:val="0055051A"/>
    <w:rsid w:val="0055129C"/>
    <w:rsid w:val="00552B96"/>
    <w:rsid w:val="00553026"/>
    <w:rsid w:val="00553606"/>
    <w:rsid w:val="00554084"/>
    <w:rsid w:val="0055417E"/>
    <w:rsid w:val="00555817"/>
    <w:rsid w:val="0056008B"/>
    <w:rsid w:val="005602E2"/>
    <w:rsid w:val="00564D28"/>
    <w:rsid w:val="00570C74"/>
    <w:rsid w:val="0057145A"/>
    <w:rsid w:val="005719A7"/>
    <w:rsid w:val="005730B9"/>
    <w:rsid w:val="00573B51"/>
    <w:rsid w:val="005814D6"/>
    <w:rsid w:val="00583E26"/>
    <w:rsid w:val="00583FAF"/>
    <w:rsid w:val="00585916"/>
    <w:rsid w:val="00592278"/>
    <w:rsid w:val="00594C85"/>
    <w:rsid w:val="0059551A"/>
    <w:rsid w:val="00597B2B"/>
    <w:rsid w:val="005A287E"/>
    <w:rsid w:val="005A5B4C"/>
    <w:rsid w:val="005A6696"/>
    <w:rsid w:val="005A751F"/>
    <w:rsid w:val="005B08D3"/>
    <w:rsid w:val="005B2EC6"/>
    <w:rsid w:val="005B346A"/>
    <w:rsid w:val="005B385B"/>
    <w:rsid w:val="005B632B"/>
    <w:rsid w:val="005C14EB"/>
    <w:rsid w:val="005C3C44"/>
    <w:rsid w:val="005C59AF"/>
    <w:rsid w:val="005D2512"/>
    <w:rsid w:val="005D479D"/>
    <w:rsid w:val="005D4B1E"/>
    <w:rsid w:val="005D4BF1"/>
    <w:rsid w:val="005D700F"/>
    <w:rsid w:val="005E6632"/>
    <w:rsid w:val="005E730F"/>
    <w:rsid w:val="005F0E65"/>
    <w:rsid w:val="005F6359"/>
    <w:rsid w:val="00601F30"/>
    <w:rsid w:val="00602C24"/>
    <w:rsid w:val="006041AC"/>
    <w:rsid w:val="00604FD7"/>
    <w:rsid w:val="006052F5"/>
    <w:rsid w:val="006057DB"/>
    <w:rsid w:val="0061195D"/>
    <w:rsid w:val="0061607E"/>
    <w:rsid w:val="0061629E"/>
    <w:rsid w:val="00616814"/>
    <w:rsid w:val="00620E25"/>
    <w:rsid w:val="006233A6"/>
    <w:rsid w:val="00624920"/>
    <w:rsid w:val="006274D2"/>
    <w:rsid w:val="0063247C"/>
    <w:rsid w:val="00633D70"/>
    <w:rsid w:val="00634BFC"/>
    <w:rsid w:val="00635880"/>
    <w:rsid w:val="00643350"/>
    <w:rsid w:val="00643E3C"/>
    <w:rsid w:val="006449C8"/>
    <w:rsid w:val="00644D44"/>
    <w:rsid w:val="006452C6"/>
    <w:rsid w:val="00645C54"/>
    <w:rsid w:val="006477F5"/>
    <w:rsid w:val="00660C12"/>
    <w:rsid w:val="00664385"/>
    <w:rsid w:val="00665B59"/>
    <w:rsid w:val="00666B97"/>
    <w:rsid w:val="00666C9F"/>
    <w:rsid w:val="0067209C"/>
    <w:rsid w:val="00672849"/>
    <w:rsid w:val="0067293E"/>
    <w:rsid w:val="006733FA"/>
    <w:rsid w:val="00674AFB"/>
    <w:rsid w:val="0067571B"/>
    <w:rsid w:val="00676EB6"/>
    <w:rsid w:val="0068026C"/>
    <w:rsid w:val="00680E6E"/>
    <w:rsid w:val="00681ACC"/>
    <w:rsid w:val="00690724"/>
    <w:rsid w:val="00692D0B"/>
    <w:rsid w:val="00693863"/>
    <w:rsid w:val="00693927"/>
    <w:rsid w:val="006953D1"/>
    <w:rsid w:val="00697340"/>
    <w:rsid w:val="0069744B"/>
    <w:rsid w:val="00697557"/>
    <w:rsid w:val="006A11A7"/>
    <w:rsid w:val="006A18DD"/>
    <w:rsid w:val="006A201D"/>
    <w:rsid w:val="006A24C6"/>
    <w:rsid w:val="006A450D"/>
    <w:rsid w:val="006A7A36"/>
    <w:rsid w:val="006B56B4"/>
    <w:rsid w:val="006B5BC7"/>
    <w:rsid w:val="006B68C7"/>
    <w:rsid w:val="006B7305"/>
    <w:rsid w:val="006C12E1"/>
    <w:rsid w:val="006C274E"/>
    <w:rsid w:val="006C3871"/>
    <w:rsid w:val="006C3C9D"/>
    <w:rsid w:val="006C4437"/>
    <w:rsid w:val="006C47DB"/>
    <w:rsid w:val="006C641D"/>
    <w:rsid w:val="006C7F07"/>
    <w:rsid w:val="006D3457"/>
    <w:rsid w:val="006D464A"/>
    <w:rsid w:val="006D5515"/>
    <w:rsid w:val="006D6983"/>
    <w:rsid w:val="006D6B9C"/>
    <w:rsid w:val="006E7AF2"/>
    <w:rsid w:val="006E7B58"/>
    <w:rsid w:val="006E7C71"/>
    <w:rsid w:val="006F21F8"/>
    <w:rsid w:val="006F5AAF"/>
    <w:rsid w:val="006F5ECB"/>
    <w:rsid w:val="006F6BEB"/>
    <w:rsid w:val="006F6FC4"/>
    <w:rsid w:val="00710CB2"/>
    <w:rsid w:val="007110D7"/>
    <w:rsid w:val="007118BF"/>
    <w:rsid w:val="00711EF2"/>
    <w:rsid w:val="00714AEF"/>
    <w:rsid w:val="00714B85"/>
    <w:rsid w:val="00715329"/>
    <w:rsid w:val="007157CC"/>
    <w:rsid w:val="00715D8F"/>
    <w:rsid w:val="0071601B"/>
    <w:rsid w:val="00716952"/>
    <w:rsid w:val="0072293A"/>
    <w:rsid w:val="00722A12"/>
    <w:rsid w:val="007249BA"/>
    <w:rsid w:val="00725AE0"/>
    <w:rsid w:val="00726E97"/>
    <w:rsid w:val="0072743A"/>
    <w:rsid w:val="00727ABA"/>
    <w:rsid w:val="00730869"/>
    <w:rsid w:val="007312BB"/>
    <w:rsid w:val="00731CA9"/>
    <w:rsid w:val="0073220A"/>
    <w:rsid w:val="0073234A"/>
    <w:rsid w:val="00732933"/>
    <w:rsid w:val="007330ED"/>
    <w:rsid w:val="00735891"/>
    <w:rsid w:val="007402F1"/>
    <w:rsid w:val="00741BD5"/>
    <w:rsid w:val="0074302A"/>
    <w:rsid w:val="007522DD"/>
    <w:rsid w:val="00753BBF"/>
    <w:rsid w:val="00754CB8"/>
    <w:rsid w:val="007565CA"/>
    <w:rsid w:val="00762437"/>
    <w:rsid w:val="00762DA4"/>
    <w:rsid w:val="00763CEE"/>
    <w:rsid w:val="00765196"/>
    <w:rsid w:val="00766777"/>
    <w:rsid w:val="00771441"/>
    <w:rsid w:val="00771920"/>
    <w:rsid w:val="0077397B"/>
    <w:rsid w:val="00775DAA"/>
    <w:rsid w:val="00776287"/>
    <w:rsid w:val="00776773"/>
    <w:rsid w:val="00776D3A"/>
    <w:rsid w:val="00784017"/>
    <w:rsid w:val="00785CED"/>
    <w:rsid w:val="00785FF3"/>
    <w:rsid w:val="007902FD"/>
    <w:rsid w:val="00790BF3"/>
    <w:rsid w:val="00791647"/>
    <w:rsid w:val="007918FF"/>
    <w:rsid w:val="00793CF8"/>
    <w:rsid w:val="00793EC1"/>
    <w:rsid w:val="007940C2"/>
    <w:rsid w:val="00794BF9"/>
    <w:rsid w:val="00795AAD"/>
    <w:rsid w:val="00796220"/>
    <w:rsid w:val="00797045"/>
    <w:rsid w:val="007A0E8D"/>
    <w:rsid w:val="007A18F6"/>
    <w:rsid w:val="007A3FCF"/>
    <w:rsid w:val="007A5289"/>
    <w:rsid w:val="007A5539"/>
    <w:rsid w:val="007A66CC"/>
    <w:rsid w:val="007A67D9"/>
    <w:rsid w:val="007B0953"/>
    <w:rsid w:val="007B1BD5"/>
    <w:rsid w:val="007B2638"/>
    <w:rsid w:val="007B299C"/>
    <w:rsid w:val="007B30BB"/>
    <w:rsid w:val="007B6392"/>
    <w:rsid w:val="007B6F69"/>
    <w:rsid w:val="007B71AC"/>
    <w:rsid w:val="007C0CB9"/>
    <w:rsid w:val="007C154A"/>
    <w:rsid w:val="007C2AB7"/>
    <w:rsid w:val="007C6E69"/>
    <w:rsid w:val="007C7193"/>
    <w:rsid w:val="007E159A"/>
    <w:rsid w:val="007E2167"/>
    <w:rsid w:val="007E4D1F"/>
    <w:rsid w:val="007F1C8F"/>
    <w:rsid w:val="0080305D"/>
    <w:rsid w:val="00806E00"/>
    <w:rsid w:val="00806ED3"/>
    <w:rsid w:val="00811706"/>
    <w:rsid w:val="0081284A"/>
    <w:rsid w:val="008128D0"/>
    <w:rsid w:val="00814C92"/>
    <w:rsid w:val="00815569"/>
    <w:rsid w:val="008165FD"/>
    <w:rsid w:val="008204FB"/>
    <w:rsid w:val="0082258B"/>
    <w:rsid w:val="00825194"/>
    <w:rsid w:val="008257E9"/>
    <w:rsid w:val="008329B0"/>
    <w:rsid w:val="00832D02"/>
    <w:rsid w:val="0083504A"/>
    <w:rsid w:val="00837095"/>
    <w:rsid w:val="0083710C"/>
    <w:rsid w:val="00837202"/>
    <w:rsid w:val="0084033A"/>
    <w:rsid w:val="00841FB4"/>
    <w:rsid w:val="00846074"/>
    <w:rsid w:val="00847367"/>
    <w:rsid w:val="008508CC"/>
    <w:rsid w:val="008514F2"/>
    <w:rsid w:val="00854940"/>
    <w:rsid w:val="008565B2"/>
    <w:rsid w:val="008601C8"/>
    <w:rsid w:val="0086427E"/>
    <w:rsid w:val="008652FC"/>
    <w:rsid w:val="0086662E"/>
    <w:rsid w:val="00867BBE"/>
    <w:rsid w:val="0087016F"/>
    <w:rsid w:val="008717D0"/>
    <w:rsid w:val="008722AE"/>
    <w:rsid w:val="0087779C"/>
    <w:rsid w:val="00877BBC"/>
    <w:rsid w:val="0088001E"/>
    <w:rsid w:val="00880715"/>
    <w:rsid w:val="00880D2A"/>
    <w:rsid w:val="00887094"/>
    <w:rsid w:val="0088774F"/>
    <w:rsid w:val="00890512"/>
    <w:rsid w:val="0089093C"/>
    <w:rsid w:val="00890A34"/>
    <w:rsid w:val="008910D6"/>
    <w:rsid w:val="0089265E"/>
    <w:rsid w:val="0089668E"/>
    <w:rsid w:val="008A00AC"/>
    <w:rsid w:val="008A05C5"/>
    <w:rsid w:val="008A0785"/>
    <w:rsid w:val="008A09C0"/>
    <w:rsid w:val="008A4898"/>
    <w:rsid w:val="008A4949"/>
    <w:rsid w:val="008A5686"/>
    <w:rsid w:val="008A6748"/>
    <w:rsid w:val="008A6DBF"/>
    <w:rsid w:val="008B0E49"/>
    <w:rsid w:val="008B34A3"/>
    <w:rsid w:val="008B3AF1"/>
    <w:rsid w:val="008B3D13"/>
    <w:rsid w:val="008B509A"/>
    <w:rsid w:val="008B6AC2"/>
    <w:rsid w:val="008C0828"/>
    <w:rsid w:val="008C4F62"/>
    <w:rsid w:val="008C7A7D"/>
    <w:rsid w:val="008C7D4E"/>
    <w:rsid w:val="008D083C"/>
    <w:rsid w:val="008D57E2"/>
    <w:rsid w:val="008D702C"/>
    <w:rsid w:val="008D70A7"/>
    <w:rsid w:val="008D7434"/>
    <w:rsid w:val="008E0E7D"/>
    <w:rsid w:val="008E133B"/>
    <w:rsid w:val="008E151F"/>
    <w:rsid w:val="008E25B1"/>
    <w:rsid w:val="008E3B85"/>
    <w:rsid w:val="008E5492"/>
    <w:rsid w:val="008F0719"/>
    <w:rsid w:val="008F5FF4"/>
    <w:rsid w:val="009000AF"/>
    <w:rsid w:val="00900190"/>
    <w:rsid w:val="0090021C"/>
    <w:rsid w:val="00900CC8"/>
    <w:rsid w:val="0091032F"/>
    <w:rsid w:val="00912F5E"/>
    <w:rsid w:val="009138FA"/>
    <w:rsid w:val="00914894"/>
    <w:rsid w:val="00915FBF"/>
    <w:rsid w:val="009160CB"/>
    <w:rsid w:val="0092032F"/>
    <w:rsid w:val="00920762"/>
    <w:rsid w:val="00920C12"/>
    <w:rsid w:val="00922485"/>
    <w:rsid w:val="00922C04"/>
    <w:rsid w:val="00924E15"/>
    <w:rsid w:val="0092533A"/>
    <w:rsid w:val="00927689"/>
    <w:rsid w:val="00927FCD"/>
    <w:rsid w:val="00932831"/>
    <w:rsid w:val="00934403"/>
    <w:rsid w:val="00934D88"/>
    <w:rsid w:val="00936B92"/>
    <w:rsid w:val="009373D3"/>
    <w:rsid w:val="00942DDE"/>
    <w:rsid w:val="00944609"/>
    <w:rsid w:val="009530D7"/>
    <w:rsid w:val="00954B58"/>
    <w:rsid w:val="00955BE4"/>
    <w:rsid w:val="00955D99"/>
    <w:rsid w:val="00963D3B"/>
    <w:rsid w:val="00963DF1"/>
    <w:rsid w:val="0096522E"/>
    <w:rsid w:val="00966432"/>
    <w:rsid w:val="00970023"/>
    <w:rsid w:val="009704B7"/>
    <w:rsid w:val="009721F9"/>
    <w:rsid w:val="00974821"/>
    <w:rsid w:val="009753B1"/>
    <w:rsid w:val="009753E8"/>
    <w:rsid w:val="00981F9E"/>
    <w:rsid w:val="00982759"/>
    <w:rsid w:val="00983A86"/>
    <w:rsid w:val="0098493C"/>
    <w:rsid w:val="00984C2C"/>
    <w:rsid w:val="0098557E"/>
    <w:rsid w:val="00985A10"/>
    <w:rsid w:val="00986C31"/>
    <w:rsid w:val="0098732A"/>
    <w:rsid w:val="00994D79"/>
    <w:rsid w:val="009A04EC"/>
    <w:rsid w:val="009A18A5"/>
    <w:rsid w:val="009A22C1"/>
    <w:rsid w:val="009A2462"/>
    <w:rsid w:val="009A3725"/>
    <w:rsid w:val="009A45DA"/>
    <w:rsid w:val="009A4817"/>
    <w:rsid w:val="009A4A14"/>
    <w:rsid w:val="009A6D29"/>
    <w:rsid w:val="009B2069"/>
    <w:rsid w:val="009B44B4"/>
    <w:rsid w:val="009B6599"/>
    <w:rsid w:val="009B71D1"/>
    <w:rsid w:val="009C05A0"/>
    <w:rsid w:val="009C2EBF"/>
    <w:rsid w:val="009C6A0B"/>
    <w:rsid w:val="009D0811"/>
    <w:rsid w:val="009D0C67"/>
    <w:rsid w:val="009D1886"/>
    <w:rsid w:val="009D350E"/>
    <w:rsid w:val="009D519B"/>
    <w:rsid w:val="009D5504"/>
    <w:rsid w:val="009D7B03"/>
    <w:rsid w:val="009E0C7D"/>
    <w:rsid w:val="009E0DE0"/>
    <w:rsid w:val="009E16C4"/>
    <w:rsid w:val="009E43AF"/>
    <w:rsid w:val="009E504A"/>
    <w:rsid w:val="009F3B91"/>
    <w:rsid w:val="009F72BC"/>
    <w:rsid w:val="009F7DBA"/>
    <w:rsid w:val="00A01022"/>
    <w:rsid w:val="00A02EFC"/>
    <w:rsid w:val="00A05DE9"/>
    <w:rsid w:val="00A05E50"/>
    <w:rsid w:val="00A066F7"/>
    <w:rsid w:val="00A105F7"/>
    <w:rsid w:val="00A108CA"/>
    <w:rsid w:val="00A10AAC"/>
    <w:rsid w:val="00A12B9B"/>
    <w:rsid w:val="00A1366C"/>
    <w:rsid w:val="00A13C74"/>
    <w:rsid w:val="00A16504"/>
    <w:rsid w:val="00A22BFC"/>
    <w:rsid w:val="00A24105"/>
    <w:rsid w:val="00A255E8"/>
    <w:rsid w:val="00A34107"/>
    <w:rsid w:val="00A36F73"/>
    <w:rsid w:val="00A43C89"/>
    <w:rsid w:val="00A46788"/>
    <w:rsid w:val="00A512E4"/>
    <w:rsid w:val="00A5229D"/>
    <w:rsid w:val="00A53409"/>
    <w:rsid w:val="00A539A6"/>
    <w:rsid w:val="00A555D0"/>
    <w:rsid w:val="00A60C79"/>
    <w:rsid w:val="00A66D64"/>
    <w:rsid w:val="00A72F57"/>
    <w:rsid w:val="00A74D9C"/>
    <w:rsid w:val="00A75210"/>
    <w:rsid w:val="00A77D79"/>
    <w:rsid w:val="00A8081D"/>
    <w:rsid w:val="00A80A15"/>
    <w:rsid w:val="00A821FD"/>
    <w:rsid w:val="00A85F3D"/>
    <w:rsid w:val="00A90964"/>
    <w:rsid w:val="00A9206E"/>
    <w:rsid w:val="00A92FBC"/>
    <w:rsid w:val="00A950A6"/>
    <w:rsid w:val="00AA1689"/>
    <w:rsid w:val="00AA2F1C"/>
    <w:rsid w:val="00AA6489"/>
    <w:rsid w:val="00AA6538"/>
    <w:rsid w:val="00AA7463"/>
    <w:rsid w:val="00AA7934"/>
    <w:rsid w:val="00AB10D4"/>
    <w:rsid w:val="00AB118A"/>
    <w:rsid w:val="00AB1294"/>
    <w:rsid w:val="00AB148D"/>
    <w:rsid w:val="00AB17E7"/>
    <w:rsid w:val="00AB5183"/>
    <w:rsid w:val="00AB5B31"/>
    <w:rsid w:val="00AB7730"/>
    <w:rsid w:val="00AC0C77"/>
    <w:rsid w:val="00AC1A52"/>
    <w:rsid w:val="00AC2E60"/>
    <w:rsid w:val="00AC467B"/>
    <w:rsid w:val="00AC5352"/>
    <w:rsid w:val="00AC733E"/>
    <w:rsid w:val="00AC7CEA"/>
    <w:rsid w:val="00AD0F73"/>
    <w:rsid w:val="00AD211E"/>
    <w:rsid w:val="00AD4905"/>
    <w:rsid w:val="00AD5667"/>
    <w:rsid w:val="00AE224F"/>
    <w:rsid w:val="00AE4D05"/>
    <w:rsid w:val="00AE78C0"/>
    <w:rsid w:val="00AF01C7"/>
    <w:rsid w:val="00AF050D"/>
    <w:rsid w:val="00AF0816"/>
    <w:rsid w:val="00AF10F7"/>
    <w:rsid w:val="00AF19E1"/>
    <w:rsid w:val="00AF1AC4"/>
    <w:rsid w:val="00AF2014"/>
    <w:rsid w:val="00AF35C2"/>
    <w:rsid w:val="00AF49CB"/>
    <w:rsid w:val="00AF4FF1"/>
    <w:rsid w:val="00AF502A"/>
    <w:rsid w:val="00AF5BD1"/>
    <w:rsid w:val="00AF7494"/>
    <w:rsid w:val="00B01D2B"/>
    <w:rsid w:val="00B021AF"/>
    <w:rsid w:val="00B05F40"/>
    <w:rsid w:val="00B0793E"/>
    <w:rsid w:val="00B119F7"/>
    <w:rsid w:val="00B128AB"/>
    <w:rsid w:val="00B129F7"/>
    <w:rsid w:val="00B23AC1"/>
    <w:rsid w:val="00B25604"/>
    <w:rsid w:val="00B275CD"/>
    <w:rsid w:val="00B2783A"/>
    <w:rsid w:val="00B30A1B"/>
    <w:rsid w:val="00B31108"/>
    <w:rsid w:val="00B3123D"/>
    <w:rsid w:val="00B31479"/>
    <w:rsid w:val="00B32BE3"/>
    <w:rsid w:val="00B33755"/>
    <w:rsid w:val="00B33C1A"/>
    <w:rsid w:val="00B33CC3"/>
    <w:rsid w:val="00B3470B"/>
    <w:rsid w:val="00B351CC"/>
    <w:rsid w:val="00B355D8"/>
    <w:rsid w:val="00B41F8F"/>
    <w:rsid w:val="00B4245C"/>
    <w:rsid w:val="00B44E25"/>
    <w:rsid w:val="00B4784D"/>
    <w:rsid w:val="00B47F8F"/>
    <w:rsid w:val="00B507D2"/>
    <w:rsid w:val="00B55D28"/>
    <w:rsid w:val="00B63B2E"/>
    <w:rsid w:val="00B64D15"/>
    <w:rsid w:val="00B66C54"/>
    <w:rsid w:val="00B71FB1"/>
    <w:rsid w:val="00B725AC"/>
    <w:rsid w:val="00B7433D"/>
    <w:rsid w:val="00B82D9C"/>
    <w:rsid w:val="00B8312D"/>
    <w:rsid w:val="00B83427"/>
    <w:rsid w:val="00B843C7"/>
    <w:rsid w:val="00B85FE8"/>
    <w:rsid w:val="00B871F3"/>
    <w:rsid w:val="00B90D2B"/>
    <w:rsid w:val="00B922D2"/>
    <w:rsid w:val="00B95FE1"/>
    <w:rsid w:val="00B975A6"/>
    <w:rsid w:val="00B978BA"/>
    <w:rsid w:val="00BA1653"/>
    <w:rsid w:val="00BA2D6E"/>
    <w:rsid w:val="00BA51A9"/>
    <w:rsid w:val="00BA680C"/>
    <w:rsid w:val="00BA712F"/>
    <w:rsid w:val="00BB0250"/>
    <w:rsid w:val="00BB0522"/>
    <w:rsid w:val="00BB13E0"/>
    <w:rsid w:val="00BB1F69"/>
    <w:rsid w:val="00BB3DF5"/>
    <w:rsid w:val="00BB48AF"/>
    <w:rsid w:val="00BB4998"/>
    <w:rsid w:val="00BB5E5C"/>
    <w:rsid w:val="00BB7241"/>
    <w:rsid w:val="00BC27DF"/>
    <w:rsid w:val="00BC442D"/>
    <w:rsid w:val="00BC7028"/>
    <w:rsid w:val="00BD0220"/>
    <w:rsid w:val="00BD12C0"/>
    <w:rsid w:val="00BD189D"/>
    <w:rsid w:val="00BD2308"/>
    <w:rsid w:val="00BD3402"/>
    <w:rsid w:val="00BD5194"/>
    <w:rsid w:val="00BD5899"/>
    <w:rsid w:val="00BD797C"/>
    <w:rsid w:val="00BE08B5"/>
    <w:rsid w:val="00BE18AD"/>
    <w:rsid w:val="00BE19CB"/>
    <w:rsid w:val="00BE3231"/>
    <w:rsid w:val="00BE478B"/>
    <w:rsid w:val="00BE5649"/>
    <w:rsid w:val="00BE6D35"/>
    <w:rsid w:val="00BF1D22"/>
    <w:rsid w:val="00BF1EEB"/>
    <w:rsid w:val="00BF3B98"/>
    <w:rsid w:val="00C006E2"/>
    <w:rsid w:val="00C013B7"/>
    <w:rsid w:val="00C034FC"/>
    <w:rsid w:val="00C03C7A"/>
    <w:rsid w:val="00C04B19"/>
    <w:rsid w:val="00C05614"/>
    <w:rsid w:val="00C12105"/>
    <w:rsid w:val="00C12BF8"/>
    <w:rsid w:val="00C208BC"/>
    <w:rsid w:val="00C22276"/>
    <w:rsid w:val="00C25771"/>
    <w:rsid w:val="00C26655"/>
    <w:rsid w:val="00C277E4"/>
    <w:rsid w:val="00C306BE"/>
    <w:rsid w:val="00C307CA"/>
    <w:rsid w:val="00C30CFE"/>
    <w:rsid w:val="00C31BEA"/>
    <w:rsid w:val="00C325F3"/>
    <w:rsid w:val="00C32BEB"/>
    <w:rsid w:val="00C34965"/>
    <w:rsid w:val="00C407F6"/>
    <w:rsid w:val="00C410FC"/>
    <w:rsid w:val="00C43457"/>
    <w:rsid w:val="00C45CC9"/>
    <w:rsid w:val="00C501B8"/>
    <w:rsid w:val="00C50AD2"/>
    <w:rsid w:val="00C52061"/>
    <w:rsid w:val="00C57264"/>
    <w:rsid w:val="00C57C2F"/>
    <w:rsid w:val="00C6102C"/>
    <w:rsid w:val="00C610C4"/>
    <w:rsid w:val="00C61341"/>
    <w:rsid w:val="00C61D1D"/>
    <w:rsid w:val="00C63150"/>
    <w:rsid w:val="00C63630"/>
    <w:rsid w:val="00C63D54"/>
    <w:rsid w:val="00C6499C"/>
    <w:rsid w:val="00C65A44"/>
    <w:rsid w:val="00C72EA7"/>
    <w:rsid w:val="00C7352A"/>
    <w:rsid w:val="00C74524"/>
    <w:rsid w:val="00C76C20"/>
    <w:rsid w:val="00C81B81"/>
    <w:rsid w:val="00C84FC8"/>
    <w:rsid w:val="00C876CA"/>
    <w:rsid w:val="00C91091"/>
    <w:rsid w:val="00C9185C"/>
    <w:rsid w:val="00C92185"/>
    <w:rsid w:val="00C96800"/>
    <w:rsid w:val="00CA05BF"/>
    <w:rsid w:val="00CA6383"/>
    <w:rsid w:val="00CA6C36"/>
    <w:rsid w:val="00CA7E56"/>
    <w:rsid w:val="00CB53EC"/>
    <w:rsid w:val="00CB7893"/>
    <w:rsid w:val="00CC0EF7"/>
    <w:rsid w:val="00CC1527"/>
    <w:rsid w:val="00CC2EAE"/>
    <w:rsid w:val="00CC5B16"/>
    <w:rsid w:val="00CC6DF8"/>
    <w:rsid w:val="00CD120C"/>
    <w:rsid w:val="00CD2CA8"/>
    <w:rsid w:val="00CD3C0D"/>
    <w:rsid w:val="00CD68EF"/>
    <w:rsid w:val="00CD7587"/>
    <w:rsid w:val="00CE078C"/>
    <w:rsid w:val="00CE6566"/>
    <w:rsid w:val="00CF1662"/>
    <w:rsid w:val="00CF3220"/>
    <w:rsid w:val="00CF5711"/>
    <w:rsid w:val="00CF7D47"/>
    <w:rsid w:val="00D02164"/>
    <w:rsid w:val="00D0307D"/>
    <w:rsid w:val="00D032E0"/>
    <w:rsid w:val="00D04749"/>
    <w:rsid w:val="00D04A1E"/>
    <w:rsid w:val="00D076C1"/>
    <w:rsid w:val="00D11C0A"/>
    <w:rsid w:val="00D12162"/>
    <w:rsid w:val="00D129EB"/>
    <w:rsid w:val="00D147C6"/>
    <w:rsid w:val="00D14B81"/>
    <w:rsid w:val="00D15341"/>
    <w:rsid w:val="00D15730"/>
    <w:rsid w:val="00D163FC"/>
    <w:rsid w:val="00D16FDE"/>
    <w:rsid w:val="00D17D09"/>
    <w:rsid w:val="00D226AE"/>
    <w:rsid w:val="00D22766"/>
    <w:rsid w:val="00D23F3B"/>
    <w:rsid w:val="00D26CDD"/>
    <w:rsid w:val="00D34310"/>
    <w:rsid w:val="00D35052"/>
    <w:rsid w:val="00D3690A"/>
    <w:rsid w:val="00D37E51"/>
    <w:rsid w:val="00D4067C"/>
    <w:rsid w:val="00D41E95"/>
    <w:rsid w:val="00D42D72"/>
    <w:rsid w:val="00D450EE"/>
    <w:rsid w:val="00D5216F"/>
    <w:rsid w:val="00D523F5"/>
    <w:rsid w:val="00D53F0E"/>
    <w:rsid w:val="00D54554"/>
    <w:rsid w:val="00D55EE9"/>
    <w:rsid w:val="00D62A48"/>
    <w:rsid w:val="00D65EE5"/>
    <w:rsid w:val="00D72526"/>
    <w:rsid w:val="00D726EB"/>
    <w:rsid w:val="00D736A0"/>
    <w:rsid w:val="00D74D8A"/>
    <w:rsid w:val="00D75077"/>
    <w:rsid w:val="00D75181"/>
    <w:rsid w:val="00D8084E"/>
    <w:rsid w:val="00D80F21"/>
    <w:rsid w:val="00D84759"/>
    <w:rsid w:val="00D8753F"/>
    <w:rsid w:val="00D9293D"/>
    <w:rsid w:val="00D95B0D"/>
    <w:rsid w:val="00D9608C"/>
    <w:rsid w:val="00DA1CE9"/>
    <w:rsid w:val="00DA1E4D"/>
    <w:rsid w:val="00DA5FF4"/>
    <w:rsid w:val="00DA61A3"/>
    <w:rsid w:val="00DA6A99"/>
    <w:rsid w:val="00DA6B4A"/>
    <w:rsid w:val="00DB0375"/>
    <w:rsid w:val="00DB1494"/>
    <w:rsid w:val="00DB2F81"/>
    <w:rsid w:val="00DB3907"/>
    <w:rsid w:val="00DB3BD1"/>
    <w:rsid w:val="00DB52E7"/>
    <w:rsid w:val="00DB5677"/>
    <w:rsid w:val="00DB67A2"/>
    <w:rsid w:val="00DB6E62"/>
    <w:rsid w:val="00DC4489"/>
    <w:rsid w:val="00DC62A5"/>
    <w:rsid w:val="00DC6522"/>
    <w:rsid w:val="00DC71BA"/>
    <w:rsid w:val="00DD08C2"/>
    <w:rsid w:val="00DD0BA8"/>
    <w:rsid w:val="00DD1190"/>
    <w:rsid w:val="00DD1C89"/>
    <w:rsid w:val="00DD2E73"/>
    <w:rsid w:val="00DD75BB"/>
    <w:rsid w:val="00DE1333"/>
    <w:rsid w:val="00DE4725"/>
    <w:rsid w:val="00DE5976"/>
    <w:rsid w:val="00DE7048"/>
    <w:rsid w:val="00DF10F7"/>
    <w:rsid w:val="00DF1987"/>
    <w:rsid w:val="00DF1AC4"/>
    <w:rsid w:val="00DF1C32"/>
    <w:rsid w:val="00DF368F"/>
    <w:rsid w:val="00E00AB7"/>
    <w:rsid w:val="00E025E8"/>
    <w:rsid w:val="00E03B23"/>
    <w:rsid w:val="00E04566"/>
    <w:rsid w:val="00E06AEE"/>
    <w:rsid w:val="00E106F1"/>
    <w:rsid w:val="00E16718"/>
    <w:rsid w:val="00E170BC"/>
    <w:rsid w:val="00E174E8"/>
    <w:rsid w:val="00E17CBA"/>
    <w:rsid w:val="00E22633"/>
    <w:rsid w:val="00E26A69"/>
    <w:rsid w:val="00E34044"/>
    <w:rsid w:val="00E34FD6"/>
    <w:rsid w:val="00E41927"/>
    <w:rsid w:val="00E447C1"/>
    <w:rsid w:val="00E460F3"/>
    <w:rsid w:val="00E46925"/>
    <w:rsid w:val="00E46B34"/>
    <w:rsid w:val="00E46FF9"/>
    <w:rsid w:val="00E51B42"/>
    <w:rsid w:val="00E51D53"/>
    <w:rsid w:val="00E523F1"/>
    <w:rsid w:val="00E53307"/>
    <w:rsid w:val="00E53DE3"/>
    <w:rsid w:val="00E54180"/>
    <w:rsid w:val="00E579D2"/>
    <w:rsid w:val="00E6009F"/>
    <w:rsid w:val="00E604FF"/>
    <w:rsid w:val="00E62235"/>
    <w:rsid w:val="00E62D99"/>
    <w:rsid w:val="00E62F8F"/>
    <w:rsid w:val="00E6617A"/>
    <w:rsid w:val="00E66C9A"/>
    <w:rsid w:val="00E67CB3"/>
    <w:rsid w:val="00E735F0"/>
    <w:rsid w:val="00E7594C"/>
    <w:rsid w:val="00E7752D"/>
    <w:rsid w:val="00E8098C"/>
    <w:rsid w:val="00E84C5D"/>
    <w:rsid w:val="00E85D48"/>
    <w:rsid w:val="00E966D4"/>
    <w:rsid w:val="00EA3CF4"/>
    <w:rsid w:val="00EA3EEE"/>
    <w:rsid w:val="00EA69C0"/>
    <w:rsid w:val="00EB00CD"/>
    <w:rsid w:val="00EB098A"/>
    <w:rsid w:val="00EB1017"/>
    <w:rsid w:val="00EB2895"/>
    <w:rsid w:val="00EB5A06"/>
    <w:rsid w:val="00EC0B95"/>
    <w:rsid w:val="00EC2C83"/>
    <w:rsid w:val="00EC4BAA"/>
    <w:rsid w:val="00ED1F2E"/>
    <w:rsid w:val="00ED62E6"/>
    <w:rsid w:val="00EE14F4"/>
    <w:rsid w:val="00EE1CAE"/>
    <w:rsid w:val="00EE1F00"/>
    <w:rsid w:val="00EE2A30"/>
    <w:rsid w:val="00EE2C6D"/>
    <w:rsid w:val="00EE2DEA"/>
    <w:rsid w:val="00EE5920"/>
    <w:rsid w:val="00EE6E2D"/>
    <w:rsid w:val="00EE7AF6"/>
    <w:rsid w:val="00EF00C9"/>
    <w:rsid w:val="00EF029A"/>
    <w:rsid w:val="00EF092A"/>
    <w:rsid w:val="00EF13EB"/>
    <w:rsid w:val="00EF2016"/>
    <w:rsid w:val="00EF2A8D"/>
    <w:rsid w:val="00EF72D3"/>
    <w:rsid w:val="00EF7300"/>
    <w:rsid w:val="00EF7326"/>
    <w:rsid w:val="00F0133E"/>
    <w:rsid w:val="00F077FA"/>
    <w:rsid w:val="00F1023A"/>
    <w:rsid w:val="00F1050B"/>
    <w:rsid w:val="00F11CC5"/>
    <w:rsid w:val="00F11D20"/>
    <w:rsid w:val="00F12CF9"/>
    <w:rsid w:val="00F1412A"/>
    <w:rsid w:val="00F14207"/>
    <w:rsid w:val="00F20FC8"/>
    <w:rsid w:val="00F23727"/>
    <w:rsid w:val="00F255D8"/>
    <w:rsid w:val="00F256D3"/>
    <w:rsid w:val="00F26582"/>
    <w:rsid w:val="00F317EA"/>
    <w:rsid w:val="00F31CD6"/>
    <w:rsid w:val="00F332F8"/>
    <w:rsid w:val="00F33C61"/>
    <w:rsid w:val="00F34675"/>
    <w:rsid w:val="00F353EF"/>
    <w:rsid w:val="00F3595D"/>
    <w:rsid w:val="00F3644E"/>
    <w:rsid w:val="00F37CA9"/>
    <w:rsid w:val="00F4017A"/>
    <w:rsid w:val="00F4020A"/>
    <w:rsid w:val="00F40AD1"/>
    <w:rsid w:val="00F430E2"/>
    <w:rsid w:val="00F445EF"/>
    <w:rsid w:val="00F458CF"/>
    <w:rsid w:val="00F45A7D"/>
    <w:rsid w:val="00F53DA6"/>
    <w:rsid w:val="00F54188"/>
    <w:rsid w:val="00F546EC"/>
    <w:rsid w:val="00F54C7D"/>
    <w:rsid w:val="00F550AD"/>
    <w:rsid w:val="00F62D4A"/>
    <w:rsid w:val="00F642E5"/>
    <w:rsid w:val="00F6513F"/>
    <w:rsid w:val="00F65E41"/>
    <w:rsid w:val="00F676BB"/>
    <w:rsid w:val="00F70CA6"/>
    <w:rsid w:val="00F719BB"/>
    <w:rsid w:val="00F72578"/>
    <w:rsid w:val="00F72AC6"/>
    <w:rsid w:val="00F7444F"/>
    <w:rsid w:val="00F7552C"/>
    <w:rsid w:val="00F761AC"/>
    <w:rsid w:val="00F80F56"/>
    <w:rsid w:val="00F8145F"/>
    <w:rsid w:val="00F85DE3"/>
    <w:rsid w:val="00F90A8E"/>
    <w:rsid w:val="00F917B0"/>
    <w:rsid w:val="00F92505"/>
    <w:rsid w:val="00F93552"/>
    <w:rsid w:val="00F94A35"/>
    <w:rsid w:val="00F95C32"/>
    <w:rsid w:val="00FA2D81"/>
    <w:rsid w:val="00FA31D6"/>
    <w:rsid w:val="00FB1C53"/>
    <w:rsid w:val="00FB4D3D"/>
    <w:rsid w:val="00FB591F"/>
    <w:rsid w:val="00FB76D9"/>
    <w:rsid w:val="00FB7C42"/>
    <w:rsid w:val="00FC0C8B"/>
    <w:rsid w:val="00FC4730"/>
    <w:rsid w:val="00FD2A8C"/>
    <w:rsid w:val="00FD3CD2"/>
    <w:rsid w:val="00FD452F"/>
    <w:rsid w:val="00FD6EEF"/>
    <w:rsid w:val="00FE09FF"/>
    <w:rsid w:val="00FE16CF"/>
    <w:rsid w:val="00FE25A7"/>
    <w:rsid w:val="00FE459C"/>
    <w:rsid w:val="00FE5B42"/>
    <w:rsid w:val="00FF0886"/>
    <w:rsid w:val="00FF1D82"/>
    <w:rsid w:val="00FF4D33"/>
    <w:rsid w:val="00FF5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58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05F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qFormat/>
    <w:rsid w:val="004C733B"/>
    <w:pPr>
      <w:keepNext/>
      <w:tabs>
        <w:tab w:val="num" w:pos="2355"/>
      </w:tabs>
      <w:suppressAutoHyphens/>
      <w:ind w:left="2355" w:hanging="1455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B38CC"/>
  </w:style>
  <w:style w:type="character" w:customStyle="1" w:styleId="11">
    <w:name w:val="Основной шрифт абзаца1"/>
    <w:rsid w:val="004B38CC"/>
  </w:style>
  <w:style w:type="character" w:styleId="a3">
    <w:name w:val="page number"/>
    <w:basedOn w:val="11"/>
    <w:rsid w:val="004B38CC"/>
  </w:style>
  <w:style w:type="paragraph" w:customStyle="1" w:styleId="12">
    <w:name w:val="Заголовок1"/>
    <w:basedOn w:val="a"/>
    <w:next w:val="a4"/>
    <w:rsid w:val="004B38CC"/>
    <w:pPr>
      <w:keepNext/>
      <w:spacing w:before="240" w:after="120"/>
    </w:pPr>
    <w:rPr>
      <w:rFonts w:ascii="Arial" w:eastAsia="MS Mincho" w:hAnsi="Arial" w:cs="Tahoma"/>
    </w:rPr>
  </w:style>
  <w:style w:type="paragraph" w:styleId="a4">
    <w:name w:val="Body Text"/>
    <w:basedOn w:val="a"/>
    <w:rsid w:val="004B38CC"/>
    <w:pPr>
      <w:spacing w:after="120"/>
    </w:pPr>
  </w:style>
  <w:style w:type="paragraph" w:styleId="a5">
    <w:name w:val="List"/>
    <w:basedOn w:val="a4"/>
    <w:rsid w:val="004B38CC"/>
    <w:rPr>
      <w:rFonts w:cs="Tahoma"/>
    </w:rPr>
  </w:style>
  <w:style w:type="paragraph" w:customStyle="1" w:styleId="13">
    <w:name w:val="Название1"/>
    <w:basedOn w:val="a"/>
    <w:rsid w:val="004B38C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4B38CC"/>
    <w:pPr>
      <w:suppressLineNumbers/>
    </w:pPr>
    <w:rPr>
      <w:rFonts w:cs="Tahoma"/>
    </w:rPr>
  </w:style>
  <w:style w:type="paragraph" w:styleId="a6">
    <w:name w:val="Body Text Indent"/>
    <w:basedOn w:val="a"/>
    <w:rsid w:val="004B38CC"/>
    <w:pPr>
      <w:spacing w:after="120"/>
      <w:ind w:left="283"/>
    </w:pPr>
    <w:rPr>
      <w:szCs w:val="20"/>
    </w:rPr>
  </w:style>
  <w:style w:type="paragraph" w:styleId="a7">
    <w:name w:val="header"/>
    <w:basedOn w:val="a"/>
    <w:rsid w:val="004B38CC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B38CC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4B38CC"/>
    <w:pPr>
      <w:suppressLineNumbers/>
    </w:pPr>
  </w:style>
  <w:style w:type="paragraph" w:customStyle="1" w:styleId="aa">
    <w:name w:val="Заголовок таблицы"/>
    <w:basedOn w:val="a9"/>
    <w:rsid w:val="004B38CC"/>
    <w:pPr>
      <w:jc w:val="center"/>
    </w:pPr>
    <w:rPr>
      <w:b/>
      <w:bCs/>
    </w:rPr>
  </w:style>
  <w:style w:type="paragraph" w:customStyle="1" w:styleId="ab">
    <w:name w:val="Содержимое врезки"/>
    <w:basedOn w:val="a4"/>
    <w:rsid w:val="004B38CC"/>
  </w:style>
  <w:style w:type="paragraph" w:customStyle="1" w:styleId="ConsNonformat">
    <w:name w:val="ConsNonformat"/>
    <w:rsid w:val="0008743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styleId="ac">
    <w:name w:val="Normal (Web)"/>
    <w:basedOn w:val="a"/>
    <w:uiPriority w:val="99"/>
    <w:rsid w:val="007B095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Balloon Text"/>
    <w:basedOn w:val="a"/>
    <w:link w:val="ae"/>
    <w:rsid w:val="00CC5B1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C5B16"/>
    <w:rPr>
      <w:rFonts w:ascii="Tahoma" w:hAnsi="Tahoma" w:cs="Tahoma"/>
      <w:sz w:val="16"/>
      <w:szCs w:val="16"/>
      <w:lang w:eastAsia="ar-SA"/>
    </w:rPr>
  </w:style>
  <w:style w:type="paragraph" w:customStyle="1" w:styleId="af">
    <w:name w:val="Базовый"/>
    <w:rsid w:val="00F430E2"/>
    <w:pPr>
      <w:tabs>
        <w:tab w:val="left" w:pos="709"/>
      </w:tabs>
      <w:suppressAutoHyphens/>
      <w:spacing w:line="100" w:lineRule="atLeast"/>
    </w:pPr>
    <w:rPr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4C733B"/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22576F"/>
    <w:pPr>
      <w:ind w:left="720" w:firstLine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Таблицы (моноширинный)"/>
    <w:basedOn w:val="a"/>
    <w:next w:val="a"/>
    <w:uiPriority w:val="99"/>
    <w:rsid w:val="006160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ConsNormal">
    <w:name w:val="ConsNormal Знак"/>
    <w:basedOn w:val="a0"/>
    <w:link w:val="ConsNormal0"/>
    <w:locked/>
    <w:rsid w:val="00674AFB"/>
    <w:rPr>
      <w:rFonts w:ascii="Arial" w:hAnsi="Arial" w:cs="Arial"/>
    </w:rPr>
  </w:style>
  <w:style w:type="paragraph" w:customStyle="1" w:styleId="ConsNormal0">
    <w:name w:val="ConsNormal"/>
    <w:link w:val="ConsNormal"/>
    <w:rsid w:val="00674A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2">
    <w:name w:val="Document Map"/>
    <w:basedOn w:val="a"/>
    <w:link w:val="af3"/>
    <w:rsid w:val="00E66C9A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E66C9A"/>
    <w:rPr>
      <w:rFonts w:ascii="Tahoma" w:hAnsi="Tahoma" w:cs="Tahoma"/>
      <w:sz w:val="16"/>
      <w:szCs w:val="16"/>
      <w:lang w:eastAsia="ar-SA"/>
    </w:rPr>
  </w:style>
  <w:style w:type="paragraph" w:customStyle="1" w:styleId="15">
    <w:name w:val="Знак Знак1 Знак Знак Знак Знак Знак Знак Знак Знак Знак Знак Знак Знак Знак"/>
    <w:basedOn w:val="a"/>
    <w:rsid w:val="00F95C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4">
    <w:name w:val="Plain Text"/>
    <w:basedOn w:val="a"/>
    <w:link w:val="af5"/>
    <w:unhideWhenUsed/>
    <w:rsid w:val="00F1023A"/>
    <w:rPr>
      <w:rFonts w:ascii="Courier New" w:hAnsi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F1023A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405F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ConsPlusNormal">
    <w:name w:val="ConsPlusNormal"/>
    <w:rsid w:val="00D17D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6">
    <w:name w:val="Emphasis"/>
    <w:basedOn w:val="a0"/>
    <w:uiPriority w:val="20"/>
    <w:qFormat/>
    <w:rsid w:val="0015535E"/>
    <w:rPr>
      <w:i/>
      <w:iCs/>
    </w:rPr>
  </w:style>
  <w:style w:type="character" w:styleId="af7">
    <w:name w:val="Strong"/>
    <w:basedOn w:val="a0"/>
    <w:uiPriority w:val="22"/>
    <w:qFormat/>
    <w:rsid w:val="00103939"/>
    <w:rPr>
      <w:b/>
      <w:bCs/>
    </w:rPr>
  </w:style>
  <w:style w:type="character" w:styleId="af8">
    <w:name w:val="Hyperlink"/>
    <w:rsid w:val="007E4D1F"/>
    <w:rPr>
      <w:color w:val="0000FF"/>
      <w:u w:val="single"/>
    </w:rPr>
  </w:style>
  <w:style w:type="paragraph" w:styleId="af9">
    <w:name w:val="No Spacing"/>
    <w:uiPriority w:val="1"/>
    <w:qFormat/>
    <w:rsid w:val="00C006E2"/>
    <w:rPr>
      <w:rFonts w:ascii="Calibri" w:eastAsia="Calibri" w:hAnsi="Calibri"/>
      <w:sz w:val="22"/>
      <w:szCs w:val="22"/>
      <w:lang w:eastAsia="en-US"/>
    </w:rPr>
  </w:style>
  <w:style w:type="character" w:customStyle="1" w:styleId="layout">
    <w:name w:val="layout"/>
    <w:rsid w:val="00BD189D"/>
  </w:style>
  <w:style w:type="character" w:customStyle="1" w:styleId="afa">
    <w:name w:val="Цветовое выделение"/>
    <w:uiPriority w:val="99"/>
    <w:rsid w:val="006A7A36"/>
    <w:rPr>
      <w:b/>
      <w:bCs w:val="0"/>
      <w:color w:val="26282F"/>
    </w:rPr>
  </w:style>
  <w:style w:type="table" w:styleId="afb">
    <w:name w:val="Table Grid"/>
    <w:basedOn w:val="a1"/>
    <w:uiPriority w:val="59"/>
    <w:rsid w:val="002758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50BD3-39F7-4508-ABC7-4464BC2A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7409</TotalTime>
  <Pages>23</Pages>
  <Words>7902</Words>
  <Characters>45044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 Р А З О В А Н И Е</vt:lpstr>
    </vt:vector>
  </TitlesOfParts>
  <Company>MoBIL GROUP</Company>
  <LinksUpToDate>false</LinksUpToDate>
  <CharactersWithSpaces>52841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О В А Н И Е</dc:title>
  <dc:creator>Виктор</dc:creator>
  <cp:lastModifiedBy>SUPER</cp:lastModifiedBy>
  <cp:revision>76</cp:revision>
  <cp:lastPrinted>2026-02-09T08:00:00Z</cp:lastPrinted>
  <dcterms:created xsi:type="dcterms:W3CDTF">2023-02-02T05:14:00Z</dcterms:created>
  <dcterms:modified xsi:type="dcterms:W3CDTF">2026-02-10T08:53:00Z</dcterms:modified>
</cp:coreProperties>
</file>